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BF603" w14:textId="77777777" w:rsidR="00613488" w:rsidRPr="00305A86" w:rsidRDefault="00613488" w:rsidP="00613488">
      <w:pPr>
        <w:pStyle w:val="StyleTitle"/>
        <w:jc w:val="both"/>
        <w:rPr>
          <w:sz w:val="28"/>
          <w:szCs w:val="28"/>
        </w:rPr>
      </w:pPr>
      <w:r w:rsidRPr="00242912">
        <w:rPr>
          <w:noProof/>
          <w:sz w:val="28"/>
          <w:szCs w:val="28"/>
          <w:lang w:eastAsia="id-ID"/>
        </w:rPr>
        <w:drawing>
          <wp:anchor distT="0" distB="0" distL="114300" distR="114300" simplePos="0" relativeHeight="251557888" behindDoc="0" locked="0" layoutInCell="1" allowOverlap="1" wp14:anchorId="4D977C0F" wp14:editId="0A4743E2">
            <wp:simplePos x="0" y="0"/>
            <wp:positionH relativeFrom="margin">
              <wp:posOffset>1786255</wp:posOffset>
            </wp:positionH>
            <wp:positionV relativeFrom="margin">
              <wp:posOffset>-745490</wp:posOffset>
            </wp:positionV>
            <wp:extent cx="2160000" cy="1980000"/>
            <wp:effectExtent l="0" t="0" r="0" b="1270"/>
            <wp:wrapNone/>
            <wp:docPr id="31" name="Picture 31" descr="G:\D3 KEBIDANAN\LOGO\logoGraph300x300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3 KEBIDANAN\LOGO\logoGraph300x3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9B56B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0461AC08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3211606F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5FAD5EA2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191464AA" w14:textId="66F4112A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3E66923E" w14:textId="3C436235" w:rsidR="00613488" w:rsidRDefault="00D218EF" w:rsidP="00613488">
      <w:pPr>
        <w:pStyle w:val="StyleTitle"/>
        <w:jc w:val="both"/>
        <w:rPr>
          <w:sz w:val="28"/>
          <w:szCs w:val="28"/>
          <w:lang w:val="en"/>
        </w:rPr>
      </w:pPr>
      <w:r>
        <w:rPr>
          <w:noProof/>
          <w:sz w:val="28"/>
          <w:szCs w:val="28"/>
          <w:lang w:eastAsia="id-ID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74813125" wp14:editId="23DC6C84">
                <wp:simplePos x="0" y="0"/>
                <wp:positionH relativeFrom="margin">
                  <wp:posOffset>-1304013</wp:posOffset>
                </wp:positionH>
                <wp:positionV relativeFrom="paragraph">
                  <wp:posOffset>188512</wp:posOffset>
                </wp:positionV>
                <wp:extent cx="7959256" cy="220345"/>
                <wp:effectExtent l="0" t="0" r="3810" b="8255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9256" cy="2203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CB100F" id="Rectangle 76" o:spid="_x0000_s1026" style="position:absolute;margin-left:-102.7pt;margin-top:14.85pt;width:626.7pt;height:17.35pt;z-index:251556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" fillcolor="#5b9bd5 [3204]" stroked="f" strokeweight="1pt">
                <w10:wrap anchorx="margin"/>
              </v:rect>
            </w:pict>
          </mc:Fallback>
        </mc:AlternateContent>
      </w:r>
    </w:p>
    <w:p w14:paraId="00052F1E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61ED3629" w14:textId="77777777" w:rsidR="00613488" w:rsidRDefault="00613488" w:rsidP="00613488">
      <w:pPr>
        <w:pStyle w:val="StyleTitle"/>
        <w:jc w:val="both"/>
        <w:rPr>
          <w:sz w:val="28"/>
          <w:szCs w:val="28"/>
          <w:lang w:val="en"/>
        </w:rPr>
      </w:pPr>
    </w:p>
    <w:p w14:paraId="676B193E" w14:textId="560F68BE" w:rsidR="009511D3" w:rsidRPr="006F3FA7" w:rsidRDefault="009511D3" w:rsidP="00613488">
      <w:pPr>
        <w:pStyle w:val="StyleTitle"/>
        <w:spacing w:line="276" w:lineRule="auto"/>
        <w:rPr>
          <w:i/>
        </w:rPr>
      </w:pPr>
      <w:r>
        <w:rPr>
          <w:sz w:val="28"/>
          <w:szCs w:val="28"/>
        </w:rPr>
        <w:t>TEMULAWAK M</w:t>
      </w:r>
      <w:r w:rsidR="009B79CB">
        <w:rPr>
          <w:sz w:val="28"/>
          <w:szCs w:val="28"/>
        </w:rPr>
        <w:t>ENINGKAT</w:t>
      </w:r>
      <w:r>
        <w:rPr>
          <w:sz w:val="28"/>
          <w:szCs w:val="28"/>
        </w:rPr>
        <w:t>K</w:t>
      </w:r>
      <w:r w:rsidR="009B79CB">
        <w:rPr>
          <w:sz w:val="28"/>
          <w:szCs w:val="28"/>
        </w:rPr>
        <w:t xml:space="preserve">AN </w:t>
      </w:r>
      <w:r w:rsidR="00D23DB0" w:rsidRPr="00BD4F57">
        <w:rPr>
          <w:sz w:val="28"/>
          <w:szCs w:val="28"/>
          <w:lang w:val="en"/>
        </w:rPr>
        <w:t xml:space="preserve">BERAT BADAN </w:t>
      </w:r>
      <w:r w:rsidR="00292994">
        <w:rPr>
          <w:sz w:val="28"/>
          <w:szCs w:val="28"/>
        </w:rPr>
        <w:t>BALITA BERAT BADAN KURANG</w:t>
      </w:r>
    </w:p>
    <w:p w14:paraId="2CCC1F94" w14:textId="77777777" w:rsidR="009511D3" w:rsidRDefault="009511D3" w:rsidP="00613488">
      <w:pPr>
        <w:pStyle w:val="StyleTitle"/>
        <w:spacing w:line="276" w:lineRule="auto"/>
      </w:pPr>
    </w:p>
    <w:p w14:paraId="6443BFCD" w14:textId="24A5276F" w:rsidR="00613488" w:rsidRPr="009511D3" w:rsidRDefault="009511D3" w:rsidP="00613488">
      <w:pPr>
        <w:pStyle w:val="StyleTitle"/>
        <w:spacing w:line="276" w:lineRule="auto"/>
        <w:rPr>
          <w:i/>
          <w:sz w:val="28"/>
          <w:szCs w:val="28"/>
          <w:lang w:val="en"/>
        </w:rPr>
      </w:pPr>
      <w:r w:rsidRPr="009511D3">
        <w:rPr>
          <w:i/>
          <w:sz w:val="28"/>
          <w:szCs w:val="28"/>
        </w:rPr>
        <w:t xml:space="preserve">CURCUMA INCREASES WEIGHT GAIN IN UNDERWEIGHT TODDLERS </w:t>
      </w:r>
    </w:p>
    <w:p w14:paraId="1621FB4F" w14:textId="77777777" w:rsidR="00613488" w:rsidRPr="00D23DB0" w:rsidRDefault="00613488" w:rsidP="00D23DB0">
      <w:pPr>
        <w:pStyle w:val="StyleTitle"/>
        <w:rPr>
          <w:sz w:val="20"/>
          <w:szCs w:val="28"/>
          <w:lang w:val="en"/>
        </w:rPr>
      </w:pPr>
    </w:p>
    <w:p w14:paraId="554B4FF0" w14:textId="77777777" w:rsidR="00613488" w:rsidRPr="00BD4F57" w:rsidRDefault="00613488" w:rsidP="00613488">
      <w:pPr>
        <w:pStyle w:val="StyleTitle"/>
        <w:spacing w:line="276" w:lineRule="auto"/>
        <w:rPr>
          <w:sz w:val="28"/>
          <w:szCs w:val="28"/>
          <w:lang w:val="en"/>
        </w:rPr>
      </w:pPr>
    </w:p>
    <w:p w14:paraId="45469662" w14:textId="06AB2DAE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 xml:space="preserve">Lidya </w:t>
      </w:r>
      <w:r w:rsidR="00AF2D73">
        <w:rPr>
          <w:b w:val="0"/>
          <w:sz w:val="28"/>
          <w:szCs w:val="28"/>
        </w:rPr>
        <w:t>Agustin Tjondro</w:t>
      </w:r>
    </w:p>
    <w:p w14:paraId="40041288" w14:textId="77777777" w:rsidR="00613488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>NIM</w:t>
      </w:r>
      <w:r>
        <w:rPr>
          <w:b w:val="0"/>
          <w:sz w:val="28"/>
          <w:szCs w:val="28"/>
        </w:rPr>
        <w:t>.</w:t>
      </w:r>
      <w:r w:rsidRPr="00BD4F57">
        <w:rPr>
          <w:b w:val="0"/>
          <w:sz w:val="28"/>
          <w:szCs w:val="28"/>
        </w:rPr>
        <w:t xml:space="preserve"> 211520100022</w:t>
      </w:r>
    </w:p>
    <w:p w14:paraId="7747B894" w14:textId="77777777" w:rsidR="00613488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</w:p>
    <w:p w14:paraId="1581096B" w14:textId="77777777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</w:p>
    <w:p w14:paraId="125306E5" w14:textId="77777777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</w:p>
    <w:p w14:paraId="163C3B70" w14:textId="77777777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>Dosen Pembimbing</w:t>
      </w:r>
    </w:p>
    <w:p w14:paraId="1FC0ECAA" w14:textId="77777777" w:rsidR="00613488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>Hesty Widowati, S.Keb.,Bd.,M.Keb</w:t>
      </w:r>
    </w:p>
    <w:p w14:paraId="15C178AB" w14:textId="77777777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</w:p>
    <w:p w14:paraId="3A3EE77A" w14:textId="77777777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</w:p>
    <w:p w14:paraId="1A43055F" w14:textId="53E65194" w:rsidR="00613488" w:rsidRPr="00BD4F57" w:rsidRDefault="00613488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>Dosen Penguji</w:t>
      </w:r>
      <w:r w:rsidR="00AF2D73">
        <w:rPr>
          <w:b w:val="0"/>
          <w:sz w:val="28"/>
          <w:szCs w:val="28"/>
        </w:rPr>
        <w:t xml:space="preserve"> I</w:t>
      </w:r>
    </w:p>
    <w:p w14:paraId="1831BD05" w14:textId="3D57C850" w:rsidR="00613488" w:rsidRPr="00D21D86" w:rsidRDefault="00D21D86" w:rsidP="00613488">
      <w:pPr>
        <w:pStyle w:val="StyleTitle"/>
        <w:spacing w:line="276" w:lineRule="auto"/>
        <w:rPr>
          <w:b w:val="0"/>
          <w:sz w:val="28"/>
          <w:szCs w:val="28"/>
        </w:rPr>
      </w:pPr>
      <w:r w:rsidRPr="00D21D86">
        <w:rPr>
          <w:b w:val="0"/>
          <w:sz w:val="28"/>
          <w:szCs w:val="28"/>
        </w:rPr>
        <w:t>Paramitha Amelia</w:t>
      </w:r>
      <w:r w:rsidR="00AF2D73">
        <w:rPr>
          <w:b w:val="0"/>
          <w:sz w:val="28"/>
          <w:szCs w:val="28"/>
        </w:rPr>
        <w:t xml:space="preserve"> Kusumawardani</w:t>
      </w:r>
      <w:r w:rsidRPr="00D21D86">
        <w:rPr>
          <w:b w:val="0"/>
          <w:sz w:val="28"/>
          <w:szCs w:val="28"/>
        </w:rPr>
        <w:t>, S.ST., M.Keb</w:t>
      </w:r>
    </w:p>
    <w:p w14:paraId="472D2270" w14:textId="77777777" w:rsidR="00613488" w:rsidRDefault="00613488" w:rsidP="00613488">
      <w:pPr>
        <w:pStyle w:val="StyleTitle"/>
        <w:spacing w:line="276" w:lineRule="auto"/>
        <w:rPr>
          <w:szCs w:val="28"/>
        </w:rPr>
      </w:pPr>
    </w:p>
    <w:p w14:paraId="298EF051" w14:textId="77777777" w:rsidR="00613488" w:rsidRDefault="00613488" w:rsidP="00613488">
      <w:pPr>
        <w:pStyle w:val="StyleTitle"/>
        <w:spacing w:line="276" w:lineRule="auto"/>
        <w:rPr>
          <w:szCs w:val="28"/>
        </w:rPr>
      </w:pPr>
    </w:p>
    <w:p w14:paraId="3C0C12E1" w14:textId="7649C37C" w:rsidR="00AF2D73" w:rsidRPr="00BD4F57" w:rsidRDefault="00AF2D73" w:rsidP="00AF2D73">
      <w:pPr>
        <w:pStyle w:val="StyleTitle"/>
        <w:spacing w:line="276" w:lineRule="auto"/>
        <w:rPr>
          <w:b w:val="0"/>
          <w:sz w:val="28"/>
          <w:szCs w:val="28"/>
        </w:rPr>
      </w:pPr>
      <w:r w:rsidRPr="00BD4F57">
        <w:rPr>
          <w:b w:val="0"/>
          <w:sz w:val="28"/>
          <w:szCs w:val="28"/>
        </w:rPr>
        <w:t>Dosen Penguji</w:t>
      </w:r>
      <w:r>
        <w:rPr>
          <w:b w:val="0"/>
          <w:sz w:val="28"/>
          <w:szCs w:val="28"/>
        </w:rPr>
        <w:t xml:space="preserve"> II</w:t>
      </w:r>
    </w:p>
    <w:p w14:paraId="46EE38F6" w14:textId="056E3C06" w:rsidR="00AF2D73" w:rsidRDefault="00AF2D73" w:rsidP="00613488">
      <w:pPr>
        <w:pStyle w:val="StyleTitle"/>
        <w:spacing w:line="276" w:lineRule="auto"/>
        <w:rPr>
          <w:szCs w:val="28"/>
        </w:rPr>
      </w:pPr>
      <w:r>
        <w:rPr>
          <w:b w:val="0"/>
          <w:sz w:val="28"/>
          <w:szCs w:val="28"/>
        </w:rPr>
        <w:t>Nurul Azizah, S.Keb., Bd., M.Sc</w:t>
      </w:r>
    </w:p>
    <w:p w14:paraId="6BA60DCB" w14:textId="77777777" w:rsidR="00613488" w:rsidRDefault="00613488" w:rsidP="00613488">
      <w:pPr>
        <w:pStyle w:val="StyleTitle"/>
        <w:spacing w:line="276" w:lineRule="auto"/>
        <w:rPr>
          <w:szCs w:val="28"/>
        </w:rPr>
      </w:pPr>
    </w:p>
    <w:p w14:paraId="38EF9156" w14:textId="77777777" w:rsidR="00613488" w:rsidRDefault="00613488" w:rsidP="00613488">
      <w:pPr>
        <w:pStyle w:val="StyleTitle"/>
        <w:spacing w:line="276" w:lineRule="auto"/>
        <w:rPr>
          <w:szCs w:val="28"/>
        </w:rPr>
      </w:pPr>
    </w:p>
    <w:p w14:paraId="075F21C2" w14:textId="77777777" w:rsidR="00613488" w:rsidRDefault="00613488" w:rsidP="00613488">
      <w:pPr>
        <w:pStyle w:val="StyleTitle"/>
        <w:spacing w:line="276" w:lineRule="auto"/>
        <w:rPr>
          <w:szCs w:val="28"/>
        </w:rPr>
      </w:pPr>
    </w:p>
    <w:p w14:paraId="6F17263C" w14:textId="77777777" w:rsidR="00AF2D73" w:rsidRDefault="00AF2D73" w:rsidP="00613488">
      <w:pPr>
        <w:pStyle w:val="StyleTitle"/>
        <w:spacing w:line="276" w:lineRule="auto"/>
        <w:rPr>
          <w:szCs w:val="28"/>
        </w:rPr>
      </w:pPr>
    </w:p>
    <w:p w14:paraId="7101686D" w14:textId="77777777" w:rsidR="00AF2D73" w:rsidRDefault="00AF2D73" w:rsidP="00613488">
      <w:pPr>
        <w:pStyle w:val="StyleTitle"/>
        <w:spacing w:line="276" w:lineRule="auto"/>
        <w:rPr>
          <w:szCs w:val="28"/>
        </w:rPr>
      </w:pPr>
    </w:p>
    <w:p w14:paraId="679EB217" w14:textId="77777777" w:rsidR="00613488" w:rsidRPr="00BD4F57" w:rsidRDefault="00613488" w:rsidP="00613488">
      <w:pPr>
        <w:pStyle w:val="StyleTitle"/>
        <w:spacing w:line="276" w:lineRule="auto"/>
        <w:rPr>
          <w:sz w:val="28"/>
          <w:szCs w:val="28"/>
        </w:rPr>
      </w:pPr>
      <w:r w:rsidRPr="00BD4F57">
        <w:rPr>
          <w:sz w:val="28"/>
          <w:szCs w:val="28"/>
        </w:rPr>
        <w:t>PROGRAM STUDI PENDIDIKAN PROFESI BIDAN</w:t>
      </w:r>
    </w:p>
    <w:p w14:paraId="4E231969" w14:textId="77777777" w:rsidR="00613488" w:rsidRPr="00BD4F57" w:rsidRDefault="00613488" w:rsidP="00613488">
      <w:pPr>
        <w:pStyle w:val="StyleTitle"/>
        <w:spacing w:line="276" w:lineRule="auto"/>
        <w:rPr>
          <w:sz w:val="28"/>
          <w:szCs w:val="28"/>
        </w:rPr>
      </w:pPr>
      <w:r w:rsidRPr="00BD4F57">
        <w:rPr>
          <w:sz w:val="28"/>
          <w:szCs w:val="28"/>
        </w:rPr>
        <w:t>FAKULTAS ILMU KESEHATAN</w:t>
      </w:r>
    </w:p>
    <w:p w14:paraId="3392B10E" w14:textId="77777777" w:rsidR="00613488" w:rsidRPr="00BD4F57" w:rsidRDefault="00613488" w:rsidP="00613488">
      <w:pPr>
        <w:pStyle w:val="StyleTitle"/>
        <w:spacing w:line="276" w:lineRule="auto"/>
        <w:rPr>
          <w:sz w:val="28"/>
          <w:szCs w:val="28"/>
        </w:rPr>
      </w:pPr>
      <w:r w:rsidRPr="00BD4F57">
        <w:rPr>
          <w:sz w:val="28"/>
          <w:szCs w:val="28"/>
        </w:rPr>
        <w:t>UNIVERSITAS MUHAMMADIYAH SIDOARJO</w:t>
      </w:r>
    </w:p>
    <w:p w14:paraId="1D9F2CBF" w14:textId="75D7B3BC" w:rsidR="00613488" w:rsidRPr="006E57AC" w:rsidRDefault="00AF2D73" w:rsidP="00613488">
      <w:pPr>
        <w:pStyle w:val="StyleTitle"/>
        <w:spacing w:line="276" w:lineRule="auto"/>
        <w:rPr>
          <w:b w:val="0"/>
          <w:szCs w:val="28"/>
        </w:rPr>
        <w:sectPr w:rsidR="00613488" w:rsidRPr="006E57AC" w:rsidSect="008B3E0A">
          <w:headerReference w:type="even" r:id="rId9"/>
          <w:footerReference w:type="even" r:id="rId10"/>
          <w:footerReference w:type="default" r:id="rId11"/>
          <w:headerReference w:type="first" r:id="rId12"/>
          <w:pgSz w:w="11906" w:h="16838"/>
          <w:pgMar w:top="1440" w:right="1440" w:bottom="1440" w:left="1440" w:header="850" w:footer="720" w:gutter="0"/>
          <w:cols w:space="720"/>
          <w:titlePg/>
          <w:docGrid w:linePitch="360"/>
        </w:sectPr>
      </w:pPr>
      <w:r>
        <w:rPr>
          <w:sz w:val="28"/>
          <w:szCs w:val="28"/>
        </w:rPr>
        <w:t>MARET 2023</w:t>
      </w:r>
    </w:p>
    <w:p w14:paraId="2673325B" w14:textId="77777777" w:rsidR="00B07540" w:rsidRDefault="00B07540" w:rsidP="00B07540">
      <w:pPr>
        <w:suppressAutoHyphens w:val="0"/>
        <w:autoSpaceDE w:val="0"/>
        <w:autoSpaceDN w:val="0"/>
        <w:adjustRightInd w:val="0"/>
        <w:spacing w:line="480" w:lineRule="auto"/>
        <w:jc w:val="center"/>
        <w:rPr>
          <w:b/>
          <w:bCs/>
          <w:color w:val="000000"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  <w:lang w:eastAsia="en-US"/>
        </w:rPr>
        <w:lastRenderedPageBreak/>
        <w:t>LEMBAR OBSERVASI</w:t>
      </w:r>
    </w:p>
    <w:tbl>
      <w:tblPr>
        <w:tblStyle w:val="TableGrid"/>
        <w:tblW w:w="9865" w:type="dxa"/>
        <w:jc w:val="center"/>
        <w:tblLook w:val="04A0" w:firstRow="1" w:lastRow="0" w:firstColumn="1" w:lastColumn="0" w:noHBand="0" w:noVBand="1"/>
      </w:tblPr>
      <w:tblGrid>
        <w:gridCol w:w="510"/>
        <w:gridCol w:w="963"/>
        <w:gridCol w:w="2098"/>
        <w:gridCol w:w="2098"/>
        <w:gridCol w:w="2098"/>
        <w:gridCol w:w="2098"/>
      </w:tblGrid>
      <w:tr w:rsidR="003632D1" w:rsidRPr="006A6679" w14:paraId="29E355DA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2C5F93B8" w14:textId="77777777" w:rsidR="003A0403" w:rsidRPr="006A6679" w:rsidRDefault="003A0403" w:rsidP="008B3E0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6A6679">
              <w:rPr>
                <w:b/>
                <w:bCs/>
                <w:color w:val="000000"/>
                <w:szCs w:val="28"/>
                <w:lang w:eastAsia="en-US"/>
              </w:rPr>
              <w:t>No</w:t>
            </w:r>
          </w:p>
        </w:tc>
        <w:tc>
          <w:tcPr>
            <w:tcW w:w="963" w:type="dxa"/>
            <w:vAlign w:val="center"/>
          </w:tcPr>
          <w:p w14:paraId="69B2B855" w14:textId="77777777" w:rsidR="003A0403" w:rsidRPr="006A6679" w:rsidRDefault="003A0403" w:rsidP="008B3E0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6A6679">
              <w:rPr>
                <w:b/>
                <w:bCs/>
                <w:color w:val="000000"/>
                <w:szCs w:val="28"/>
                <w:lang w:eastAsia="en-US"/>
              </w:rPr>
              <w:t>Nama</w:t>
            </w:r>
          </w:p>
        </w:tc>
        <w:tc>
          <w:tcPr>
            <w:tcW w:w="2098" w:type="dxa"/>
            <w:vAlign w:val="center"/>
          </w:tcPr>
          <w:p w14:paraId="3BBAB0FC" w14:textId="77777777" w:rsidR="003632D1" w:rsidRDefault="003632D1" w:rsidP="008B3E0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Cs w:val="28"/>
                <w:lang w:eastAsia="en-US"/>
              </w:rPr>
              <w:t>Berat Badan</w:t>
            </w:r>
          </w:p>
          <w:p w14:paraId="79B0FA2E" w14:textId="45507C3B" w:rsidR="003A0403" w:rsidRPr="006A6679" w:rsidRDefault="003A0403" w:rsidP="008B3E0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6A6679">
              <w:rPr>
                <w:b/>
                <w:bCs/>
                <w:color w:val="000000"/>
                <w:szCs w:val="28"/>
                <w:lang w:eastAsia="en-US"/>
              </w:rPr>
              <w:t>Pre-Test</w:t>
            </w:r>
          </w:p>
        </w:tc>
        <w:tc>
          <w:tcPr>
            <w:tcW w:w="2098" w:type="dxa"/>
          </w:tcPr>
          <w:p w14:paraId="157ABC03" w14:textId="77777777" w:rsidR="003A0403" w:rsidRPr="006A6679" w:rsidRDefault="003A0403" w:rsidP="008B3E0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Cs w:val="28"/>
                <w:lang w:eastAsia="en-US"/>
              </w:rPr>
              <w:t>Tinggi Badan Pre-Test</w:t>
            </w:r>
          </w:p>
        </w:tc>
        <w:tc>
          <w:tcPr>
            <w:tcW w:w="2098" w:type="dxa"/>
            <w:vAlign w:val="center"/>
          </w:tcPr>
          <w:p w14:paraId="10803CB8" w14:textId="77777777" w:rsidR="003632D1" w:rsidRDefault="003632D1" w:rsidP="008B3E0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Cs w:val="28"/>
                <w:lang w:eastAsia="en-US"/>
              </w:rPr>
              <w:t>Berat Badan</w:t>
            </w:r>
          </w:p>
          <w:p w14:paraId="208B77F6" w14:textId="094E00C5" w:rsidR="003A0403" w:rsidRPr="006A6679" w:rsidRDefault="003A0403" w:rsidP="008B3E0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 w:rsidRPr="006A6679">
              <w:rPr>
                <w:b/>
                <w:bCs/>
                <w:color w:val="000000"/>
                <w:szCs w:val="28"/>
                <w:lang w:eastAsia="en-US"/>
              </w:rPr>
              <w:t>Post-Test</w:t>
            </w:r>
          </w:p>
        </w:tc>
        <w:tc>
          <w:tcPr>
            <w:tcW w:w="2098" w:type="dxa"/>
          </w:tcPr>
          <w:p w14:paraId="2185ED0A" w14:textId="77777777" w:rsidR="003A0403" w:rsidRPr="006A6679" w:rsidRDefault="003A0403" w:rsidP="008B3E0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Cs w:val="28"/>
                <w:lang w:eastAsia="en-US"/>
              </w:rPr>
              <w:t>Tinggi Badan Post-Test</w:t>
            </w:r>
          </w:p>
        </w:tc>
      </w:tr>
      <w:tr w:rsidR="003632D1" w:rsidRPr="006A6679" w14:paraId="4A6A43F4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11614F09" w14:textId="22A60655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5D21C0A5" w14:textId="3602D3FD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J</w:t>
            </w:r>
          </w:p>
        </w:tc>
        <w:tc>
          <w:tcPr>
            <w:tcW w:w="2098" w:type="dxa"/>
            <w:vAlign w:val="center"/>
          </w:tcPr>
          <w:p w14:paraId="55B21387" w14:textId="15AD8698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13, 32</w:t>
            </w:r>
          </w:p>
        </w:tc>
        <w:tc>
          <w:tcPr>
            <w:tcW w:w="2098" w:type="dxa"/>
            <w:vAlign w:val="center"/>
          </w:tcPr>
          <w:p w14:paraId="2BA3F4D7" w14:textId="383F6E74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2098" w:type="dxa"/>
            <w:vAlign w:val="center"/>
          </w:tcPr>
          <w:p w14:paraId="4BF4AAEE" w14:textId="3D11362F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13, 95</w:t>
            </w:r>
          </w:p>
        </w:tc>
        <w:tc>
          <w:tcPr>
            <w:tcW w:w="2098" w:type="dxa"/>
            <w:vAlign w:val="center"/>
          </w:tcPr>
          <w:p w14:paraId="044E499A" w14:textId="492AC374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112</w:t>
            </w:r>
          </w:p>
        </w:tc>
      </w:tr>
      <w:tr w:rsidR="003632D1" w:rsidRPr="006A6679" w14:paraId="56832599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69BDCB85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31358C07" w14:textId="6F6BA65A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F</w:t>
            </w:r>
          </w:p>
        </w:tc>
        <w:tc>
          <w:tcPr>
            <w:tcW w:w="2098" w:type="dxa"/>
            <w:vAlign w:val="center"/>
          </w:tcPr>
          <w:p w14:paraId="1C5D162D" w14:textId="58586F0E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10, 15</w:t>
            </w:r>
          </w:p>
        </w:tc>
        <w:tc>
          <w:tcPr>
            <w:tcW w:w="2098" w:type="dxa"/>
            <w:vAlign w:val="center"/>
          </w:tcPr>
          <w:p w14:paraId="3A287CB6" w14:textId="747D3965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2098" w:type="dxa"/>
            <w:vAlign w:val="center"/>
          </w:tcPr>
          <w:p w14:paraId="3E452D15" w14:textId="53A95EF3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11, 67</w:t>
            </w:r>
          </w:p>
        </w:tc>
        <w:tc>
          <w:tcPr>
            <w:tcW w:w="2098" w:type="dxa"/>
            <w:vAlign w:val="center"/>
          </w:tcPr>
          <w:p w14:paraId="7EDF45BB" w14:textId="08990738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97</w:t>
            </w:r>
          </w:p>
        </w:tc>
      </w:tr>
      <w:tr w:rsidR="003632D1" w:rsidRPr="006A6679" w14:paraId="10DD5F02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0046326E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20096341" w14:textId="2FBCFD26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H</w:t>
            </w:r>
          </w:p>
        </w:tc>
        <w:tc>
          <w:tcPr>
            <w:tcW w:w="2098" w:type="dxa"/>
            <w:vAlign w:val="center"/>
          </w:tcPr>
          <w:p w14:paraId="3CCBB3E0" w14:textId="23AC7B94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11, 00</w:t>
            </w:r>
          </w:p>
        </w:tc>
        <w:tc>
          <w:tcPr>
            <w:tcW w:w="2098" w:type="dxa"/>
            <w:vAlign w:val="center"/>
          </w:tcPr>
          <w:p w14:paraId="6DC06C84" w14:textId="030FCF0E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2098" w:type="dxa"/>
            <w:vAlign w:val="center"/>
          </w:tcPr>
          <w:p w14:paraId="0A10037C" w14:textId="2B0D9470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11, 45</w:t>
            </w:r>
          </w:p>
        </w:tc>
        <w:tc>
          <w:tcPr>
            <w:tcW w:w="2098" w:type="dxa"/>
            <w:vAlign w:val="center"/>
          </w:tcPr>
          <w:p w14:paraId="23626585" w14:textId="71B6AD28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95</w:t>
            </w:r>
          </w:p>
        </w:tc>
      </w:tr>
      <w:tr w:rsidR="003632D1" w:rsidRPr="006A6679" w14:paraId="2006E079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17929257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6D04D970" w14:textId="76A71000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M</w:t>
            </w:r>
          </w:p>
        </w:tc>
        <w:tc>
          <w:tcPr>
            <w:tcW w:w="2098" w:type="dxa"/>
            <w:vAlign w:val="center"/>
          </w:tcPr>
          <w:p w14:paraId="709DB4A6" w14:textId="430464F4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13, 55</w:t>
            </w:r>
          </w:p>
        </w:tc>
        <w:tc>
          <w:tcPr>
            <w:tcW w:w="2098" w:type="dxa"/>
            <w:vAlign w:val="center"/>
          </w:tcPr>
          <w:p w14:paraId="6D2828A2" w14:textId="52CB3851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2098" w:type="dxa"/>
            <w:vAlign w:val="center"/>
          </w:tcPr>
          <w:p w14:paraId="38ABB115" w14:textId="1AA1BD6F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13, 50</w:t>
            </w:r>
          </w:p>
        </w:tc>
        <w:tc>
          <w:tcPr>
            <w:tcW w:w="2098" w:type="dxa"/>
            <w:vAlign w:val="center"/>
          </w:tcPr>
          <w:p w14:paraId="2DB55191" w14:textId="081DD21E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110</w:t>
            </w:r>
          </w:p>
        </w:tc>
      </w:tr>
      <w:tr w:rsidR="003632D1" w:rsidRPr="006A6679" w14:paraId="74DF856E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42DE4FA8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65A2C7BB" w14:textId="48D2889A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R</w:t>
            </w:r>
          </w:p>
        </w:tc>
        <w:tc>
          <w:tcPr>
            <w:tcW w:w="2098" w:type="dxa"/>
            <w:vAlign w:val="center"/>
          </w:tcPr>
          <w:p w14:paraId="7F15A5BC" w14:textId="49ED082A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13, 00</w:t>
            </w:r>
          </w:p>
        </w:tc>
        <w:tc>
          <w:tcPr>
            <w:tcW w:w="2098" w:type="dxa"/>
            <w:vAlign w:val="center"/>
          </w:tcPr>
          <w:p w14:paraId="7C840A77" w14:textId="593C5317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2098" w:type="dxa"/>
            <w:vAlign w:val="center"/>
          </w:tcPr>
          <w:p w14:paraId="70926A18" w14:textId="255F1FFB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13, 12</w:t>
            </w:r>
          </w:p>
        </w:tc>
        <w:tc>
          <w:tcPr>
            <w:tcW w:w="2098" w:type="dxa"/>
            <w:vAlign w:val="center"/>
          </w:tcPr>
          <w:p w14:paraId="3BFD0617" w14:textId="7B1282AA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106</w:t>
            </w:r>
          </w:p>
        </w:tc>
      </w:tr>
      <w:tr w:rsidR="003632D1" w:rsidRPr="006A6679" w14:paraId="4D81738B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3E0ECE70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591273BB" w14:textId="5EDBD70C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D</w:t>
            </w:r>
          </w:p>
        </w:tc>
        <w:tc>
          <w:tcPr>
            <w:tcW w:w="2098" w:type="dxa"/>
            <w:vAlign w:val="center"/>
          </w:tcPr>
          <w:p w14:paraId="666F60DE" w14:textId="4D5AA92A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13, 20</w:t>
            </w:r>
          </w:p>
        </w:tc>
        <w:tc>
          <w:tcPr>
            <w:tcW w:w="2098" w:type="dxa"/>
            <w:vAlign w:val="center"/>
          </w:tcPr>
          <w:p w14:paraId="59E40142" w14:textId="7A4C871F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2098" w:type="dxa"/>
            <w:vAlign w:val="center"/>
          </w:tcPr>
          <w:p w14:paraId="1B112E4D" w14:textId="2A1886F4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13, 62</w:t>
            </w:r>
          </w:p>
        </w:tc>
        <w:tc>
          <w:tcPr>
            <w:tcW w:w="2098" w:type="dxa"/>
            <w:vAlign w:val="center"/>
          </w:tcPr>
          <w:p w14:paraId="7D29F3F8" w14:textId="102BB5B0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107</w:t>
            </w:r>
          </w:p>
        </w:tc>
      </w:tr>
      <w:tr w:rsidR="003632D1" w:rsidRPr="006A6679" w14:paraId="2169C015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7A3A7E79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3112E623" w14:textId="51442674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S</w:t>
            </w:r>
          </w:p>
        </w:tc>
        <w:tc>
          <w:tcPr>
            <w:tcW w:w="2098" w:type="dxa"/>
            <w:vAlign w:val="center"/>
          </w:tcPr>
          <w:p w14:paraId="353CEF05" w14:textId="09FDF830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12, 74</w:t>
            </w:r>
          </w:p>
        </w:tc>
        <w:tc>
          <w:tcPr>
            <w:tcW w:w="2098" w:type="dxa"/>
            <w:vAlign w:val="center"/>
          </w:tcPr>
          <w:p w14:paraId="7DAA56EC" w14:textId="64E8B46F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2098" w:type="dxa"/>
            <w:vAlign w:val="center"/>
          </w:tcPr>
          <w:p w14:paraId="0AD5A036" w14:textId="6F271018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13, 32</w:t>
            </w:r>
          </w:p>
        </w:tc>
        <w:tc>
          <w:tcPr>
            <w:tcW w:w="2098" w:type="dxa"/>
            <w:vAlign w:val="center"/>
          </w:tcPr>
          <w:p w14:paraId="406FF07D" w14:textId="77E5D336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105</w:t>
            </w:r>
          </w:p>
        </w:tc>
      </w:tr>
      <w:tr w:rsidR="003632D1" w:rsidRPr="006A6679" w14:paraId="607A4B83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70FAA2D8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5A4621AB" w14:textId="69773FC0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2098" w:type="dxa"/>
            <w:vAlign w:val="center"/>
          </w:tcPr>
          <w:p w14:paraId="74B10B7C" w14:textId="48A14D92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12, 15</w:t>
            </w:r>
          </w:p>
        </w:tc>
        <w:tc>
          <w:tcPr>
            <w:tcW w:w="2098" w:type="dxa"/>
            <w:vAlign w:val="center"/>
          </w:tcPr>
          <w:p w14:paraId="471288B6" w14:textId="4E5EF00C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2098" w:type="dxa"/>
            <w:vAlign w:val="center"/>
          </w:tcPr>
          <w:p w14:paraId="2D1380EA" w14:textId="6F29C6C2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12, 58</w:t>
            </w:r>
          </w:p>
        </w:tc>
        <w:tc>
          <w:tcPr>
            <w:tcW w:w="2098" w:type="dxa"/>
            <w:vAlign w:val="center"/>
          </w:tcPr>
          <w:p w14:paraId="60455FD5" w14:textId="46E4BA40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104</w:t>
            </w:r>
          </w:p>
        </w:tc>
      </w:tr>
      <w:tr w:rsidR="003632D1" w:rsidRPr="006A6679" w14:paraId="5E9D3EF3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4EAFD853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4B0ACC08" w14:textId="0501B2DA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N</w:t>
            </w:r>
          </w:p>
        </w:tc>
        <w:tc>
          <w:tcPr>
            <w:tcW w:w="2098" w:type="dxa"/>
            <w:vAlign w:val="center"/>
          </w:tcPr>
          <w:p w14:paraId="1DDCD0A8" w14:textId="30BAEFD2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12, 67</w:t>
            </w:r>
          </w:p>
        </w:tc>
        <w:tc>
          <w:tcPr>
            <w:tcW w:w="2098" w:type="dxa"/>
            <w:vAlign w:val="center"/>
          </w:tcPr>
          <w:p w14:paraId="3B3D70CF" w14:textId="2B2BE184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2098" w:type="dxa"/>
            <w:vAlign w:val="center"/>
          </w:tcPr>
          <w:p w14:paraId="3F1D7C62" w14:textId="0E8F2222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13, 00</w:t>
            </w:r>
          </w:p>
        </w:tc>
        <w:tc>
          <w:tcPr>
            <w:tcW w:w="2098" w:type="dxa"/>
            <w:vAlign w:val="center"/>
          </w:tcPr>
          <w:p w14:paraId="69398481" w14:textId="4FC9F800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105</w:t>
            </w:r>
          </w:p>
        </w:tc>
      </w:tr>
      <w:tr w:rsidR="003632D1" w:rsidRPr="006A6679" w14:paraId="4828B8C7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5184D44E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6FD1A0FB" w14:textId="33C77AFC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S</w:t>
            </w:r>
          </w:p>
        </w:tc>
        <w:tc>
          <w:tcPr>
            <w:tcW w:w="2098" w:type="dxa"/>
            <w:vAlign w:val="center"/>
          </w:tcPr>
          <w:p w14:paraId="6AF139D6" w14:textId="241D39D6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13, 38</w:t>
            </w:r>
          </w:p>
        </w:tc>
        <w:tc>
          <w:tcPr>
            <w:tcW w:w="2098" w:type="dxa"/>
            <w:vAlign w:val="center"/>
          </w:tcPr>
          <w:p w14:paraId="4344AD3F" w14:textId="4D7740AC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2098" w:type="dxa"/>
            <w:vAlign w:val="center"/>
          </w:tcPr>
          <w:p w14:paraId="3CB70FF2" w14:textId="10408529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13, 42</w:t>
            </w:r>
          </w:p>
        </w:tc>
        <w:tc>
          <w:tcPr>
            <w:tcW w:w="2098" w:type="dxa"/>
            <w:vAlign w:val="center"/>
          </w:tcPr>
          <w:p w14:paraId="55EB8A62" w14:textId="123BEE2C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112</w:t>
            </w:r>
          </w:p>
        </w:tc>
      </w:tr>
      <w:tr w:rsidR="003632D1" w:rsidRPr="006A6679" w14:paraId="5A26B6A7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5D4588B3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4F9A3622" w14:textId="70B74F11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R</w:t>
            </w:r>
          </w:p>
        </w:tc>
        <w:tc>
          <w:tcPr>
            <w:tcW w:w="2098" w:type="dxa"/>
            <w:vAlign w:val="center"/>
          </w:tcPr>
          <w:p w14:paraId="40F87CA2" w14:textId="16413523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12, 87</w:t>
            </w:r>
          </w:p>
        </w:tc>
        <w:tc>
          <w:tcPr>
            <w:tcW w:w="2098" w:type="dxa"/>
            <w:vAlign w:val="center"/>
          </w:tcPr>
          <w:p w14:paraId="17D22DF8" w14:textId="72F8D767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2098" w:type="dxa"/>
            <w:vAlign w:val="center"/>
          </w:tcPr>
          <w:p w14:paraId="753A31C5" w14:textId="5EA03EE1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13, 55</w:t>
            </w:r>
          </w:p>
        </w:tc>
        <w:tc>
          <w:tcPr>
            <w:tcW w:w="2098" w:type="dxa"/>
            <w:vAlign w:val="center"/>
          </w:tcPr>
          <w:p w14:paraId="549458FD" w14:textId="202CBD1E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107</w:t>
            </w:r>
          </w:p>
        </w:tc>
      </w:tr>
      <w:tr w:rsidR="003632D1" w:rsidRPr="006A6679" w14:paraId="5BE3CDEC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1A3A0F38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4066960F" w14:textId="048FC093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2098" w:type="dxa"/>
            <w:vAlign w:val="center"/>
          </w:tcPr>
          <w:p w14:paraId="64C4A15B" w14:textId="44991C4C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13, 05</w:t>
            </w:r>
          </w:p>
        </w:tc>
        <w:tc>
          <w:tcPr>
            <w:tcW w:w="2098" w:type="dxa"/>
            <w:vAlign w:val="center"/>
          </w:tcPr>
          <w:p w14:paraId="666F001D" w14:textId="4F6C9137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2098" w:type="dxa"/>
            <w:vAlign w:val="center"/>
          </w:tcPr>
          <w:p w14:paraId="4B64537E" w14:textId="40DF724A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13, 48</w:t>
            </w:r>
          </w:p>
        </w:tc>
        <w:tc>
          <w:tcPr>
            <w:tcW w:w="2098" w:type="dxa"/>
            <w:vAlign w:val="center"/>
          </w:tcPr>
          <w:p w14:paraId="62E3E562" w14:textId="6F5FE50A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110</w:t>
            </w:r>
          </w:p>
        </w:tc>
      </w:tr>
      <w:tr w:rsidR="003632D1" w:rsidRPr="006A6679" w14:paraId="1C34C0EE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4D5FB119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6B19E82B" w14:textId="15DA6655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K</w:t>
            </w:r>
          </w:p>
        </w:tc>
        <w:tc>
          <w:tcPr>
            <w:tcW w:w="2098" w:type="dxa"/>
            <w:vAlign w:val="center"/>
          </w:tcPr>
          <w:p w14:paraId="1F3DB7E5" w14:textId="57306330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12, 43</w:t>
            </w:r>
          </w:p>
        </w:tc>
        <w:tc>
          <w:tcPr>
            <w:tcW w:w="2098" w:type="dxa"/>
            <w:vAlign w:val="center"/>
          </w:tcPr>
          <w:p w14:paraId="1DC47F4B" w14:textId="130BBC22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2098" w:type="dxa"/>
            <w:vAlign w:val="center"/>
          </w:tcPr>
          <w:p w14:paraId="16543571" w14:textId="765A0E43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12, 45</w:t>
            </w:r>
          </w:p>
        </w:tc>
        <w:tc>
          <w:tcPr>
            <w:tcW w:w="2098" w:type="dxa"/>
            <w:vAlign w:val="center"/>
          </w:tcPr>
          <w:p w14:paraId="3792F7AF" w14:textId="61005AF9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106</w:t>
            </w:r>
          </w:p>
        </w:tc>
      </w:tr>
      <w:tr w:rsidR="003632D1" w:rsidRPr="006A6679" w14:paraId="302700E9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2EDA2176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01426BC9" w14:textId="3C807B0C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Z</w:t>
            </w:r>
          </w:p>
        </w:tc>
        <w:tc>
          <w:tcPr>
            <w:tcW w:w="2098" w:type="dxa"/>
            <w:vAlign w:val="center"/>
          </w:tcPr>
          <w:p w14:paraId="2FA60AD2" w14:textId="77E21AC5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13, 39</w:t>
            </w:r>
          </w:p>
        </w:tc>
        <w:tc>
          <w:tcPr>
            <w:tcW w:w="2098" w:type="dxa"/>
            <w:vAlign w:val="center"/>
          </w:tcPr>
          <w:p w14:paraId="0FF9E598" w14:textId="443D0CF6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2098" w:type="dxa"/>
            <w:vAlign w:val="center"/>
          </w:tcPr>
          <w:p w14:paraId="00E9C0C1" w14:textId="3829F047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13, 75</w:t>
            </w:r>
          </w:p>
        </w:tc>
        <w:tc>
          <w:tcPr>
            <w:tcW w:w="2098" w:type="dxa"/>
            <w:vAlign w:val="center"/>
          </w:tcPr>
          <w:p w14:paraId="229458FF" w14:textId="65AEFF49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112</w:t>
            </w:r>
          </w:p>
        </w:tc>
      </w:tr>
      <w:tr w:rsidR="003632D1" w:rsidRPr="006A6679" w14:paraId="3BC14198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635ABA8E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2AB3BBDB" w14:textId="3AD76CED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2098" w:type="dxa"/>
            <w:vAlign w:val="center"/>
          </w:tcPr>
          <w:p w14:paraId="7DA6FF37" w14:textId="3BF39F3F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13, 10</w:t>
            </w:r>
          </w:p>
        </w:tc>
        <w:tc>
          <w:tcPr>
            <w:tcW w:w="2098" w:type="dxa"/>
            <w:vAlign w:val="center"/>
          </w:tcPr>
          <w:p w14:paraId="0A99EE99" w14:textId="75272470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2098" w:type="dxa"/>
            <w:vAlign w:val="center"/>
          </w:tcPr>
          <w:p w14:paraId="4E6322BF" w14:textId="0C310A5C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13, 82</w:t>
            </w:r>
          </w:p>
        </w:tc>
        <w:tc>
          <w:tcPr>
            <w:tcW w:w="2098" w:type="dxa"/>
            <w:vAlign w:val="center"/>
          </w:tcPr>
          <w:p w14:paraId="4C38D7F2" w14:textId="058484E4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108</w:t>
            </w:r>
          </w:p>
        </w:tc>
      </w:tr>
      <w:tr w:rsidR="003632D1" w:rsidRPr="006A6679" w14:paraId="27C37CDB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7FFE4685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58E46882" w14:textId="7BA41B87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2098" w:type="dxa"/>
            <w:vAlign w:val="center"/>
          </w:tcPr>
          <w:p w14:paraId="45AF70AD" w14:textId="50671010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12, 80</w:t>
            </w:r>
          </w:p>
        </w:tc>
        <w:tc>
          <w:tcPr>
            <w:tcW w:w="2098" w:type="dxa"/>
            <w:vAlign w:val="center"/>
          </w:tcPr>
          <w:p w14:paraId="76827C87" w14:textId="79ADCC2D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2098" w:type="dxa"/>
            <w:vAlign w:val="center"/>
          </w:tcPr>
          <w:p w14:paraId="06F04587" w14:textId="1CE008D6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13, 27</w:t>
            </w:r>
          </w:p>
        </w:tc>
        <w:tc>
          <w:tcPr>
            <w:tcW w:w="2098" w:type="dxa"/>
            <w:vAlign w:val="center"/>
          </w:tcPr>
          <w:p w14:paraId="4AA7F088" w14:textId="47EACB7C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104</w:t>
            </w:r>
          </w:p>
        </w:tc>
      </w:tr>
      <w:tr w:rsidR="003632D1" w:rsidRPr="006A6679" w14:paraId="199C518A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1199A32C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4E1578A5" w14:textId="46036103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Y</w:t>
            </w:r>
          </w:p>
        </w:tc>
        <w:tc>
          <w:tcPr>
            <w:tcW w:w="2098" w:type="dxa"/>
            <w:vAlign w:val="center"/>
          </w:tcPr>
          <w:p w14:paraId="3C0AE9D9" w14:textId="59BFB71B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13, 00</w:t>
            </w:r>
          </w:p>
        </w:tc>
        <w:tc>
          <w:tcPr>
            <w:tcW w:w="2098" w:type="dxa"/>
            <w:vAlign w:val="center"/>
          </w:tcPr>
          <w:p w14:paraId="09B9ED59" w14:textId="1B7EE558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2098" w:type="dxa"/>
            <w:vAlign w:val="center"/>
          </w:tcPr>
          <w:p w14:paraId="3CD315B2" w14:textId="2AE07DF2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13, 55</w:t>
            </w:r>
          </w:p>
        </w:tc>
        <w:tc>
          <w:tcPr>
            <w:tcW w:w="2098" w:type="dxa"/>
            <w:vAlign w:val="center"/>
          </w:tcPr>
          <w:p w14:paraId="08F42782" w14:textId="158D37C8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107</w:t>
            </w:r>
          </w:p>
        </w:tc>
      </w:tr>
      <w:tr w:rsidR="003632D1" w:rsidRPr="006A6679" w14:paraId="17ADD713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1CF0CE29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5D21C91E" w14:textId="3F7FD666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R</w:t>
            </w:r>
          </w:p>
        </w:tc>
        <w:tc>
          <w:tcPr>
            <w:tcW w:w="2098" w:type="dxa"/>
            <w:vAlign w:val="center"/>
          </w:tcPr>
          <w:p w14:paraId="0F15436F" w14:textId="014C7F6A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13, 35</w:t>
            </w:r>
          </w:p>
        </w:tc>
        <w:tc>
          <w:tcPr>
            <w:tcW w:w="2098" w:type="dxa"/>
            <w:vAlign w:val="center"/>
          </w:tcPr>
          <w:p w14:paraId="3DC8B3FE" w14:textId="6E311258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2098" w:type="dxa"/>
            <w:vAlign w:val="center"/>
          </w:tcPr>
          <w:p w14:paraId="57ADF9BA" w14:textId="6EC0B875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13, 90</w:t>
            </w:r>
          </w:p>
        </w:tc>
        <w:tc>
          <w:tcPr>
            <w:tcW w:w="2098" w:type="dxa"/>
            <w:vAlign w:val="center"/>
          </w:tcPr>
          <w:p w14:paraId="48524856" w14:textId="65A19E10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107</w:t>
            </w:r>
          </w:p>
        </w:tc>
      </w:tr>
      <w:tr w:rsidR="003632D1" w:rsidRPr="006A6679" w14:paraId="6204F8B8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0320A07D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15B991D0" w14:textId="083ADE15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F</w:t>
            </w:r>
          </w:p>
        </w:tc>
        <w:tc>
          <w:tcPr>
            <w:tcW w:w="2098" w:type="dxa"/>
            <w:vAlign w:val="center"/>
          </w:tcPr>
          <w:p w14:paraId="3A1A8CD8" w14:textId="72714E1F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12, 25</w:t>
            </w:r>
          </w:p>
        </w:tc>
        <w:tc>
          <w:tcPr>
            <w:tcW w:w="2098" w:type="dxa"/>
            <w:vAlign w:val="center"/>
          </w:tcPr>
          <w:p w14:paraId="279A0E3E" w14:textId="6B99AEB4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2098" w:type="dxa"/>
            <w:vAlign w:val="center"/>
          </w:tcPr>
          <w:p w14:paraId="5C2116D8" w14:textId="7FCEFD1C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12, 30</w:t>
            </w:r>
          </w:p>
        </w:tc>
        <w:tc>
          <w:tcPr>
            <w:tcW w:w="2098" w:type="dxa"/>
            <w:vAlign w:val="center"/>
          </w:tcPr>
          <w:p w14:paraId="7C7650C1" w14:textId="0439C4AD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105</w:t>
            </w:r>
          </w:p>
        </w:tc>
      </w:tr>
      <w:tr w:rsidR="003632D1" w:rsidRPr="006A6679" w14:paraId="19ABE7CF" w14:textId="77777777" w:rsidTr="003632D1">
        <w:trPr>
          <w:trHeight w:val="510"/>
          <w:jc w:val="center"/>
        </w:trPr>
        <w:tc>
          <w:tcPr>
            <w:tcW w:w="510" w:type="dxa"/>
            <w:vAlign w:val="center"/>
          </w:tcPr>
          <w:p w14:paraId="73C68761" w14:textId="77777777" w:rsidR="00F52403" w:rsidRPr="006A6679" w:rsidRDefault="00F52403" w:rsidP="003632D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963" w:type="dxa"/>
            <w:vAlign w:val="center"/>
          </w:tcPr>
          <w:p w14:paraId="22447A98" w14:textId="583B1F93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An. F</w:t>
            </w:r>
          </w:p>
        </w:tc>
        <w:tc>
          <w:tcPr>
            <w:tcW w:w="2098" w:type="dxa"/>
            <w:vAlign w:val="center"/>
          </w:tcPr>
          <w:p w14:paraId="37B4920F" w14:textId="42D11322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12, 56</w:t>
            </w:r>
          </w:p>
        </w:tc>
        <w:tc>
          <w:tcPr>
            <w:tcW w:w="2098" w:type="dxa"/>
            <w:vAlign w:val="center"/>
          </w:tcPr>
          <w:p w14:paraId="255427A3" w14:textId="01D02F99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2098" w:type="dxa"/>
            <w:vAlign w:val="center"/>
          </w:tcPr>
          <w:p w14:paraId="2881580E" w14:textId="69D7D1D8" w:rsidR="00F52403" w:rsidRPr="006A6679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Cs w:val="28"/>
                <w:lang w:eastAsia="en-US"/>
              </w:rPr>
            </w:pPr>
            <w:r>
              <w:rPr>
                <w:rFonts w:asciiTheme="majorBidi" w:hAnsiTheme="majorBidi" w:cstheme="majorBidi"/>
              </w:rPr>
              <w:t>12, 95</w:t>
            </w:r>
          </w:p>
        </w:tc>
        <w:tc>
          <w:tcPr>
            <w:tcW w:w="2098" w:type="dxa"/>
            <w:vAlign w:val="center"/>
          </w:tcPr>
          <w:p w14:paraId="051BE1A3" w14:textId="373AD3CD" w:rsidR="00F52403" w:rsidRPr="00E651CF" w:rsidRDefault="00F52403" w:rsidP="00F52403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 w:rsidRPr="00E651CF">
              <w:rPr>
                <w:color w:val="000000"/>
                <w:lang w:eastAsia="en-US"/>
              </w:rPr>
              <w:t>107</w:t>
            </w:r>
          </w:p>
        </w:tc>
      </w:tr>
    </w:tbl>
    <w:p w14:paraId="199F95F2" w14:textId="77777777" w:rsidR="00B07540" w:rsidRDefault="00B07540" w:rsidP="00B07540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  <w:sectPr w:rsidR="00B07540">
          <w:head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0700" w:type="dxa"/>
        <w:jc w:val="center"/>
        <w:tblLayout w:type="fixed"/>
        <w:tblLook w:val="0000" w:firstRow="0" w:lastRow="0" w:firstColumn="0" w:lastColumn="0" w:noHBand="0" w:noVBand="0"/>
      </w:tblPr>
      <w:tblGrid>
        <w:gridCol w:w="8"/>
        <w:gridCol w:w="589"/>
        <w:gridCol w:w="963"/>
        <w:gridCol w:w="1133"/>
        <w:gridCol w:w="1409"/>
        <w:gridCol w:w="814"/>
        <w:gridCol w:w="964"/>
        <w:gridCol w:w="59"/>
        <w:gridCol w:w="905"/>
        <w:gridCol w:w="78"/>
        <w:gridCol w:w="886"/>
        <w:gridCol w:w="97"/>
        <w:gridCol w:w="867"/>
        <w:gridCol w:w="210"/>
        <w:gridCol w:w="687"/>
        <w:gridCol w:w="67"/>
        <w:gridCol w:w="507"/>
        <w:gridCol w:w="419"/>
        <w:gridCol w:w="38"/>
      </w:tblGrid>
      <w:tr w:rsidR="00B07540" w:rsidRPr="00030C05" w14:paraId="5D970693" w14:textId="77777777" w:rsidTr="00F52403">
        <w:trPr>
          <w:gridBefore w:val="1"/>
          <w:gridAfter w:val="1"/>
          <w:wBefore w:w="8" w:type="dxa"/>
          <w:wAfter w:w="38" w:type="dxa"/>
          <w:trHeight w:val="360"/>
          <w:jc w:val="center"/>
        </w:trPr>
        <w:tc>
          <w:tcPr>
            <w:tcW w:w="10654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82A9A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30C05">
              <w:rPr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>LEMBAR REKAPITULASI DATA BALITA KONSUMSI TEMULAWAK</w:t>
            </w:r>
          </w:p>
        </w:tc>
      </w:tr>
      <w:tr w:rsidR="00B07540" w:rsidRPr="00030C05" w14:paraId="6FCC1549" w14:textId="77777777" w:rsidTr="00F52403">
        <w:trPr>
          <w:gridBefore w:val="1"/>
          <w:gridAfter w:val="1"/>
          <w:wBefore w:w="8" w:type="dxa"/>
          <w:wAfter w:w="38" w:type="dxa"/>
          <w:trHeight w:val="288"/>
          <w:jc w:val="center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</w:tcPr>
          <w:p w14:paraId="05E40AD3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14:paraId="187FF6D4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02CE302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14:paraId="550D7BD9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14:paraId="01550F8D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23C4F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0835D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C2B80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DA77E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14:paraId="78BF5D05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607742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B07540" w:rsidRPr="00030C05" w14:paraId="510610AE" w14:textId="77777777" w:rsidTr="00F52403">
        <w:trPr>
          <w:gridBefore w:val="1"/>
          <w:wBefore w:w="8" w:type="dxa"/>
          <w:trHeight w:val="6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98A75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16493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Nama Anak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C2C7A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Jenis</w:t>
            </w:r>
          </w:p>
          <w:p w14:paraId="44E30C54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Kelamin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CBB58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Tanggal Lahir (Usia)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C0E16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Anak</w:t>
            </w:r>
          </w:p>
          <w:p w14:paraId="55054A24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Ke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A3359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Alamat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0C93C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TB</w:t>
            </w:r>
          </w:p>
          <w:p w14:paraId="5884A57D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Pretest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D8A11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BB</w:t>
            </w:r>
          </w:p>
          <w:p w14:paraId="2F36B054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Pretest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74D9F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TB</w:t>
            </w:r>
          </w:p>
          <w:p w14:paraId="7909B50F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Posttest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3FAA9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BB</w:t>
            </w:r>
          </w:p>
          <w:p w14:paraId="7063E2C2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Posttest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F239D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Selisih</w:t>
            </w:r>
          </w:p>
        </w:tc>
      </w:tr>
      <w:tr w:rsidR="00B31F31" w:rsidRPr="00030C05" w14:paraId="2E81B57F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ACA76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5F63F" w14:textId="33CC45D8" w:rsidR="00B31F31" w:rsidRPr="00030C05" w:rsidRDefault="00B31F31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J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49F96" w14:textId="17FEFF5E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L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B0906" w14:textId="6A2BBD4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59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5E241" w14:textId="45B6ED8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59E7F" w14:textId="2743A0F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E4189" w14:textId="5079296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4DE9E" w14:textId="6BA1095F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13, 32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D0F91" w14:textId="29FE1F8F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B020C" w14:textId="2B3EADC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13, 95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A4E10" w14:textId="22A055AC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,63</w:t>
            </w:r>
          </w:p>
        </w:tc>
      </w:tr>
      <w:tr w:rsidR="00B31F31" w:rsidRPr="00030C05" w14:paraId="3F64A4A6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A260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E2388" w14:textId="2576F564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F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5C60A" w14:textId="2C97753E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B38DC" w14:textId="18C81F0C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39</w:t>
            </w:r>
            <w:r w:rsidR="00737284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14ED9" w14:textId="15C3B248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ACFA6" w14:textId="174F700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CCD9A" w14:textId="1541B81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4C90" w14:textId="199A2BC9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10, 15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DEBF5" w14:textId="150D6806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1DFF6" w14:textId="1E9E9EB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11, 67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99E8F" w14:textId="28EBE96D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B09EA">
              <w:t>1,52</w:t>
            </w:r>
          </w:p>
        </w:tc>
      </w:tr>
      <w:tr w:rsidR="00B31F31" w:rsidRPr="00030C05" w14:paraId="6375EDB2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D3FD6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6ABD0" w14:textId="1C35F593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H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A37CE" w14:textId="497998ED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BD3BE" w14:textId="238AD113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38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70E2B" w14:textId="0F9B4442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761E9" w14:textId="5D887AA1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3FCC4" w14:textId="153F0DB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4ABDF" w14:textId="552F0C1C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11, 00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2341F" w14:textId="3E5C7510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6663F" w14:textId="463B9504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11, 45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D68AF" w14:textId="514A18A5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,45</w:t>
            </w:r>
          </w:p>
        </w:tc>
      </w:tr>
      <w:tr w:rsidR="00B31F31" w:rsidRPr="00030C05" w14:paraId="1FF62DC4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CA3B3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0E24B" w14:textId="6783A2F1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M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63009" w14:textId="58EC87ED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L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DAC7A" w14:textId="5FCFE963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60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E8AAE" w14:textId="5296521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AFE31" w14:textId="57D54908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6747F" w14:textId="73B8AF6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BFE5AF" w14:textId="0C14D2C5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13, 55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B313C" w14:textId="1554B747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C894A" w14:textId="76D09FAE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13, 50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BA217" w14:textId="5F5EC21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B09EA">
              <w:t>-</w:t>
            </w:r>
            <w:r w:rsidR="00283D32">
              <w:t>0</w:t>
            </w:r>
            <w:r w:rsidRPr="00EB09EA">
              <w:t>,05</w:t>
            </w:r>
          </w:p>
        </w:tc>
      </w:tr>
      <w:tr w:rsidR="00B31F31" w:rsidRPr="00030C05" w14:paraId="083D0A23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670C6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13B17" w14:textId="1469B0A8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R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4AF0E" w14:textId="0527620C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C93C9" w14:textId="0A398D0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55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E6ED7" w14:textId="6BD9474D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F32CF" w14:textId="2C5F89E1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CD6B0" w14:textId="2EFCE48B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4ED37" w14:textId="4985946A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13, 00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D1132" w14:textId="6E07E6F2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9B08A" w14:textId="3C8ABF43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13, 12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65DE5" w14:textId="4EE7C716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,12</w:t>
            </w:r>
          </w:p>
        </w:tc>
      </w:tr>
      <w:tr w:rsidR="00B31F31" w:rsidRPr="00030C05" w14:paraId="4BE046A5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AA294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BD4A5" w14:textId="775282C6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D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97F5B" w14:textId="52E91CC2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78F7D" w14:textId="4D12C4F9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58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8888D" w14:textId="09913F3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B5068" w14:textId="68394BA3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86EB0" w14:textId="36D8668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B25AA" w14:textId="7DA2FBF9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13, 20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0A86D" w14:textId="4033CF0B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A23E2" w14:textId="31D83A4B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13, 62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F6E1F" w14:textId="7DFC30C4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,42</w:t>
            </w:r>
          </w:p>
        </w:tc>
      </w:tr>
      <w:tr w:rsidR="00B31F31" w:rsidRPr="00030C05" w14:paraId="15A8EF37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3084C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23C13" w14:textId="62C6272C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S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79777" w14:textId="5401135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AA617" w14:textId="18B6FF36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52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2B5EB" w14:textId="2433371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9D20F" w14:textId="79179051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C738C" w14:textId="26E27EE5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9A37E" w14:textId="31906859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12, 74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1E640" w14:textId="1E9AC006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AF80C" w14:textId="4F4117A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13, 32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AB330" w14:textId="17F3C5E9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,58</w:t>
            </w:r>
          </w:p>
        </w:tc>
      </w:tr>
      <w:tr w:rsidR="00B31F31" w:rsidRPr="00030C05" w14:paraId="60B27268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DBBFE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1BCCB" w14:textId="46F1AA59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47018" w14:textId="4850F5A2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D12F9" w14:textId="04C832A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49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DB486" w14:textId="5BD433FB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338E5" w14:textId="1808670B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A7638" w14:textId="5A2AEAF6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611B2" w14:textId="72C72559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12, 15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19ADA" w14:textId="31C576A7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E7816" w14:textId="0F3440CD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12, 58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1A421" w14:textId="5F31E38F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,43</w:t>
            </w:r>
          </w:p>
        </w:tc>
      </w:tr>
      <w:tr w:rsidR="00B31F31" w:rsidRPr="00030C05" w14:paraId="1C8FF0A5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F99E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3E336" w14:textId="4B4AAFE8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N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06D07" w14:textId="64EC24B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L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37A4A" w14:textId="1B8BFD5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53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72D10" w14:textId="76DB15D9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8CA42" w14:textId="1565CEF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3FACC" w14:textId="0F2E047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9667C" w14:textId="1A0CFC93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12, 67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D8D5F" w14:textId="7F65C1A7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545AF" w14:textId="62A6AC9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13, 00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F320C" w14:textId="68FA2387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,33</w:t>
            </w:r>
          </w:p>
        </w:tc>
      </w:tr>
      <w:tr w:rsidR="00B31F31" w:rsidRPr="00030C05" w14:paraId="60EEBC30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FAE33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AC693" w14:textId="5DED6C57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S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0CC65" w14:textId="52484FCC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L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E141B" w14:textId="31A328D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59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652B5" w14:textId="4DE214B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FD02E" w14:textId="7DC19585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25A2A" w14:textId="736F3C33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9D4D9" w14:textId="2D834D74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13, 38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76FA3" w14:textId="7DC30D77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27BC8" w14:textId="2F3939C9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13, 42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39101" w14:textId="7DDB813E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,04</w:t>
            </w:r>
          </w:p>
        </w:tc>
      </w:tr>
      <w:tr w:rsidR="00B31F31" w:rsidRPr="00030C05" w14:paraId="4D597041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65BB3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8A8D7" w14:textId="67320C06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R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1E62A" w14:textId="3B2A3979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L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07E3F4" w14:textId="60F28D8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54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0C382" w14:textId="7541F6D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93116" w14:textId="06920D93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CF12E" w14:textId="0D6555FC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D69E5" w14:textId="0F42657B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12, 87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45D85" w14:textId="3EE87A5A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47D4D" w14:textId="416AAEA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13, 55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7BF79" w14:textId="7537EF12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,68</w:t>
            </w:r>
          </w:p>
        </w:tc>
      </w:tr>
      <w:tr w:rsidR="00B31F31" w:rsidRPr="00030C05" w14:paraId="69B6E5D5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44BA5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6F793" w14:textId="6A2915A7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474FA" w14:textId="5DEBB42B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L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88BF7" w14:textId="161CC9DE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57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E40D9" w14:textId="7EA68232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A8E90" w14:textId="2C1F766D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BF9F6" w14:textId="03A055EE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12F6D" w14:textId="71C13F4D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13, 05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5595E" w14:textId="77AAACBA" w:rsidR="00B31F31" w:rsidRPr="00E026D9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22CC9" w14:textId="34BC412C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026D9">
              <w:rPr>
                <w:rFonts w:asciiTheme="majorBidi" w:hAnsiTheme="majorBidi" w:cstheme="majorBidi"/>
              </w:rPr>
              <w:t>13, 48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CF95B" w14:textId="55533C2A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,43</w:t>
            </w:r>
          </w:p>
        </w:tc>
      </w:tr>
      <w:tr w:rsidR="00B31F31" w:rsidRPr="00030C05" w14:paraId="0D73DFA6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C0B0D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0B011" w14:textId="76152E26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K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F3472" w14:textId="6C5F0A2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BE311" w14:textId="14C8A962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53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2BAFF" w14:textId="2799F7FA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CAED7" w14:textId="4E0F0C03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C3EA8" w14:textId="3B84BC0E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C709F" w14:textId="0DD48035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12, 43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96970" w14:textId="69B15A32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EDA2F" w14:textId="2E9194A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12, 45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51783" w14:textId="1F9FECFC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,02</w:t>
            </w:r>
          </w:p>
        </w:tc>
      </w:tr>
      <w:tr w:rsidR="00B31F31" w:rsidRPr="00030C05" w14:paraId="20176D33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79BBA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DFFCC" w14:textId="5F2C10E4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Z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AE4B1" w14:textId="151466B6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L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41AE4" w14:textId="7407F626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60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86655" w14:textId="16A01608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AABFC" w14:textId="324CB5D1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4CBF9" w14:textId="390D3379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1D8BD" w14:textId="43F0C239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13, 39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96DD" w14:textId="53DE2F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C6BB6" w14:textId="2200FEB9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13, 75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CED46" w14:textId="6E99DC28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,36</w:t>
            </w:r>
          </w:p>
        </w:tc>
      </w:tr>
      <w:tr w:rsidR="00B31F31" w:rsidRPr="00030C05" w14:paraId="59B04811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4FE0B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2AE88" w14:textId="298E7B06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E7CA3" w14:textId="4AB51BF9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L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03BE6" w14:textId="0657BEF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56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6D9B9" w14:textId="1679F7B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B48A6" w14:textId="43E7EDE4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EFC38" w14:textId="4A7C82A5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ECA2E" w14:textId="71C84C23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13, 10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F3EBE" w14:textId="0DCFD96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108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6FEC6" w14:textId="1B38C531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13, 82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8E685" w14:textId="68CBD43B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,72</w:t>
            </w:r>
          </w:p>
        </w:tc>
      </w:tr>
      <w:tr w:rsidR="00B31F31" w:rsidRPr="00030C05" w14:paraId="43666F3B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9A684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5F6D7" w14:textId="0ECCD4EA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B4443" w14:textId="20FF00B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L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693FD" w14:textId="4F820771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51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7F59F" w14:textId="6020F3E8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6D51C" w14:textId="339E0AF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A9937" w14:textId="25ACDE0B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4D18A" w14:textId="0C1FEC44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12, 80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746AA" w14:textId="79D2F5FD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ED60D" w14:textId="6BF1B54D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13, 27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698F3" w14:textId="06B4FFF3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,47</w:t>
            </w:r>
          </w:p>
        </w:tc>
      </w:tr>
      <w:tr w:rsidR="00B31F31" w:rsidRPr="00030C05" w14:paraId="1F7B107E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5F2D0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1013D" w14:textId="198884F3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Y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93550" w14:textId="71CB3D7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L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F01B9" w14:textId="3399984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53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1F0DE" w14:textId="6B39EF9C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26C9C" w14:textId="51165B2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D6F17" w14:textId="73CF0743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BBE11" w14:textId="027A7709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13, 00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75DA0" w14:textId="2D33DB01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FBFF5" w14:textId="32C53645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13, 55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3E528" w14:textId="7BD71E5E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,55</w:t>
            </w:r>
          </w:p>
        </w:tc>
      </w:tr>
      <w:tr w:rsidR="00B31F31" w:rsidRPr="00030C05" w14:paraId="0D87E3CD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466E6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C5714" w14:textId="199F3785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R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565B7" w14:textId="1D0258B9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L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C1A50" w14:textId="25DDE741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55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A3A37" w14:textId="28AA15D4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830EF" w14:textId="61B2AE78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A42AE" w14:textId="649015C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CB871" w14:textId="2753BB7D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13, 35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CBFD7" w14:textId="39658503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84717" w14:textId="52BFD31A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13, 90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C08BC" w14:textId="7FD3CFC8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,55</w:t>
            </w:r>
          </w:p>
        </w:tc>
      </w:tr>
      <w:tr w:rsidR="00B31F31" w:rsidRPr="00030C05" w14:paraId="57E7FA07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AD83C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64872" w14:textId="006F0A96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F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5FE4D" w14:textId="7E127E28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9B559" w14:textId="155E080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49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0E64" w14:textId="20143E0F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80438" w14:textId="1EDC154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6B5C8" w14:textId="6E2F3302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8808B" w14:textId="5AB4315B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12, 25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80187" w14:textId="06ACA128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F7841" w14:textId="241264B6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12, 30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511C7" w14:textId="70A18763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,05</w:t>
            </w:r>
          </w:p>
        </w:tc>
      </w:tr>
      <w:tr w:rsidR="00B31F31" w:rsidRPr="00030C05" w14:paraId="75DC54E6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FB1C9" w14:textId="7777777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464A7" w14:textId="76F611BD" w:rsidR="00B31F31" w:rsidRPr="00030C05" w:rsidRDefault="00F52403" w:rsidP="00B31F31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F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64597" w14:textId="267EB347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89369" w14:textId="0479CDAD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52 Bulan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C1004" w14:textId="439D8956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F4072" w14:textId="7C28020D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807C5">
              <w:rPr>
                <w:color w:val="000000"/>
                <w:sz w:val="22"/>
                <w:szCs w:val="22"/>
                <w:lang w:eastAsia="en-US"/>
              </w:rPr>
              <w:t>Gebang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82AD4" w14:textId="23C4D056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009EA" w14:textId="30A450D0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12, 56</w:t>
            </w:r>
          </w:p>
        </w:tc>
        <w:tc>
          <w:tcPr>
            <w:tcW w:w="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93C70" w14:textId="27AF1F93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053C8" w14:textId="70AE72E8" w:rsidR="00B31F31" w:rsidRPr="00030C05" w:rsidRDefault="00B31F31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12, 95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AD0E3" w14:textId="1BE30E1F" w:rsidR="00B31F31" w:rsidRPr="00030C05" w:rsidRDefault="00283D32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0</w:t>
            </w:r>
            <w:r w:rsidR="00B31F31" w:rsidRPr="00EB09EA">
              <w:t>,39</w:t>
            </w:r>
          </w:p>
        </w:tc>
      </w:tr>
      <w:tr w:rsidR="00B159FE" w:rsidRPr="00030C05" w14:paraId="177C3E37" w14:textId="77777777" w:rsidTr="00F52403">
        <w:trPr>
          <w:gridBefore w:val="1"/>
          <w:wBefore w:w="8" w:type="dxa"/>
          <w:trHeight w:val="576"/>
          <w:jc w:val="center"/>
        </w:trPr>
        <w:tc>
          <w:tcPr>
            <w:tcW w:w="972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DF20A" w14:textId="1FA6DDC3" w:rsidR="00B159FE" w:rsidRPr="00B159FE" w:rsidRDefault="00B159FE" w:rsidP="00B31F3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</w:rPr>
            </w:pPr>
            <w:r w:rsidRPr="00B159FE">
              <w:rPr>
                <w:rFonts w:asciiTheme="majorBidi" w:hAnsiTheme="majorBidi" w:cstheme="majorBidi"/>
                <w:b/>
              </w:rPr>
              <w:t>JUMLAH RATA-RATA</w:t>
            </w:r>
          </w:p>
        </w:tc>
        <w:tc>
          <w:tcPr>
            <w:tcW w:w="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B4AAA" w14:textId="0B556A4A" w:rsidR="00B159FE" w:rsidRDefault="00B159FE" w:rsidP="00B31F31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0,4345</w:t>
            </w:r>
          </w:p>
        </w:tc>
      </w:tr>
      <w:tr w:rsidR="00B07540" w:rsidRPr="00030C05" w14:paraId="48A590DF" w14:textId="77777777" w:rsidTr="00F52403">
        <w:trPr>
          <w:gridAfter w:val="2"/>
          <w:wAfter w:w="457" w:type="dxa"/>
          <w:trHeight w:val="284"/>
          <w:jc w:val="center"/>
        </w:trPr>
        <w:tc>
          <w:tcPr>
            <w:tcW w:w="1024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6551223" w14:textId="795163E9" w:rsidR="005365C1" w:rsidRPr="00030C05" w:rsidRDefault="005365C1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11FF1378" w14:textId="77777777" w:rsidR="00B07540" w:rsidRDefault="00B07540" w:rsidP="00B07540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  <w:sectPr w:rsidR="00B07540" w:rsidSect="005365C1">
          <w:headerReference w:type="default" r:id="rId14"/>
          <w:pgSz w:w="11906" w:h="16838"/>
          <w:pgMar w:top="993" w:right="1440" w:bottom="1440" w:left="1440" w:header="708" w:footer="708" w:gutter="0"/>
          <w:cols w:space="708"/>
          <w:docGrid w:linePitch="360"/>
        </w:sectPr>
      </w:pPr>
    </w:p>
    <w:tbl>
      <w:tblPr>
        <w:tblW w:w="11377" w:type="dxa"/>
        <w:jc w:val="center"/>
        <w:tblLayout w:type="fixed"/>
        <w:tblLook w:val="0000" w:firstRow="0" w:lastRow="0" w:firstColumn="0" w:lastColumn="0" w:noHBand="0" w:noVBand="0"/>
      </w:tblPr>
      <w:tblGrid>
        <w:gridCol w:w="605"/>
        <w:gridCol w:w="947"/>
        <w:gridCol w:w="850"/>
        <w:gridCol w:w="851"/>
        <w:gridCol w:w="992"/>
        <w:gridCol w:w="1984"/>
        <w:gridCol w:w="3877"/>
        <w:gridCol w:w="1271"/>
      </w:tblGrid>
      <w:tr w:rsidR="00B07540" w14:paraId="21B2CB44" w14:textId="77777777" w:rsidTr="00F52403">
        <w:trPr>
          <w:trHeight w:val="320"/>
          <w:jc w:val="center"/>
        </w:trPr>
        <w:tc>
          <w:tcPr>
            <w:tcW w:w="113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19A90D4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030C05">
              <w:rPr>
                <w:b/>
                <w:bCs/>
                <w:color w:val="000000"/>
                <w:sz w:val="28"/>
                <w:szCs w:val="28"/>
                <w:lang w:eastAsia="en-US"/>
              </w:rPr>
              <w:lastRenderedPageBreak/>
              <w:t>LEMBAR REKAPITULASI DATA IBU (BALITA KONSUMSI TEMULAWAK)</w:t>
            </w:r>
          </w:p>
        </w:tc>
      </w:tr>
      <w:tr w:rsidR="00B07540" w14:paraId="067F677D" w14:textId="77777777" w:rsidTr="00F52403">
        <w:trPr>
          <w:trHeight w:val="256"/>
          <w:jc w:val="center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14:paraId="632CB6A9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45685742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EE869AD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52ADE80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8A6A760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C6FBD4E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nil"/>
              <w:right w:val="nil"/>
            </w:tcBorders>
          </w:tcPr>
          <w:p w14:paraId="75BE3259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C9E7872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B07540" w14:paraId="68324DEA" w14:textId="77777777" w:rsidTr="00F52403">
        <w:trPr>
          <w:trHeight w:val="512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1D11E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5A45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Nama Anak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3D1E6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Nama Ibu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82D4F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(Usia) Ibu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F17DA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Jumlah Anak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2CC1B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Pendidikan Terkahir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CED57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b/>
                <w:bCs/>
                <w:color w:val="000000"/>
                <w:sz w:val="22"/>
                <w:szCs w:val="22"/>
                <w:lang w:eastAsia="en-US"/>
              </w:rPr>
              <w:t>Penghasilan Keluarga dalam Satu Bulan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A1207" w14:textId="77777777" w:rsidR="00B07540" w:rsidRPr="00030C05" w:rsidRDefault="00B07540" w:rsidP="008B3E0A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Pekerjaan</w:t>
            </w:r>
          </w:p>
        </w:tc>
      </w:tr>
      <w:tr w:rsidR="00F52403" w14:paraId="0A5919F5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3ECC3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EDE1C" w14:textId="6E150CF1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J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BE052" w14:textId="4727789D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Ny</w:t>
            </w:r>
            <w:proofErr w:type="spellEnd"/>
            <w:r>
              <w:rPr>
                <w:lang w:val="en-US"/>
              </w:rPr>
              <w:t xml:space="preserve">. </w:t>
            </w:r>
            <w:r>
              <w:t>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95EEB" w14:textId="102F169A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29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th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B0887" w14:textId="142DDB5B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314DD" w14:textId="64003943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Perguruan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Tinggi</w:t>
            </w:r>
            <w:proofErr w:type="spellEnd"/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554D0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03841E02" w14:textId="55E363C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FDD48" w14:textId="0AEA9033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Karyawan</w:t>
            </w:r>
          </w:p>
        </w:tc>
      </w:tr>
      <w:tr w:rsidR="00F52403" w14:paraId="6446E86F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576CA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AF25B" w14:textId="2FEBB2BB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F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07821" w14:textId="69D55D0A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Ny</w:t>
            </w:r>
            <w:proofErr w:type="spellEnd"/>
            <w:r>
              <w:rPr>
                <w:lang w:val="en-US"/>
              </w:rPr>
              <w:t xml:space="preserve">. </w:t>
            </w:r>
            <w:r>
              <w:t>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D797B" w14:textId="7982D74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>3</w:t>
            </w:r>
            <w:r>
              <w:t>3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th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A4850" w14:textId="3E44F0B3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4FCCF" w14:textId="77A1ACC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>SMA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33936" w14:textId="5A7D7AB4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1.500.000 –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2.500.000</w:t>
            </w:r>
            <w:r>
              <w:t xml:space="preserve"> </w:t>
            </w: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Sedang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6A64F" w14:textId="24EDA0A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72D13E63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FCBF6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0437C" w14:textId="77D6024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9987B" w14:textId="17DBC705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B7582" w14:textId="2B88B321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35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7F05D" w14:textId="75D2D72B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D0E9C" w14:textId="106F6981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Perguruan Tinggi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1D4A3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1AB61CAA" w14:textId="63371CD2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65CC1" w14:textId="63AAA7A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PNS</w:t>
            </w:r>
          </w:p>
        </w:tc>
      </w:tr>
      <w:tr w:rsidR="00F52403" w14:paraId="3C5455F4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359D8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A934D" w14:textId="10FFE92E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E1D706" w14:textId="66757EAC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2EA4D" w14:textId="364CBCA6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40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3861C" w14:textId="34958C26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C96A4" w14:textId="1D2F275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SMA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C13CE" w14:textId="1A057C9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2.500.000 –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3.500.000</w:t>
            </w:r>
            <w:r>
              <w:t xml:space="preserve"> </w:t>
            </w: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093D6" w14:textId="1018BA9C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2B1D10D3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249FC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D01F1" w14:textId="78B24C3C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059A4" w14:textId="69186DF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B88F3" w14:textId="38EE06F8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28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197BC" w14:textId="682E6DA3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6EFBF" w14:textId="35053EA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SMA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8542B" w14:textId="5F8AA645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2.500.000 –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3.500.000</w:t>
            </w:r>
            <w:r>
              <w:t xml:space="preserve"> </w:t>
            </w: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1D109" w14:textId="1FBBA9AC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2C131183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B3E3B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F0D2A" w14:textId="50649D56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8D2C9" w14:textId="1F50285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B2A47" w14:textId="1E8E29B1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24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1EE03" w14:textId="5830EC44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4CB9E" w14:textId="254049EE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Perguruan Tinggi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49A55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19C46722" w14:textId="0A8155C5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54B36" w14:textId="2941ED8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Karyawan</w:t>
            </w:r>
          </w:p>
        </w:tc>
      </w:tr>
      <w:tr w:rsidR="00F52403" w14:paraId="38709576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39F96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E24E5" w14:textId="4DCD7768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A3224" w14:textId="6FC71D54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27DD2" w14:textId="4EE23DB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31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1CCF7" w14:textId="67E4D5AD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0D3E1" w14:textId="2E610614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SMP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D48C3" w14:textId="1DB6410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1.500.000 –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2.500.000</w:t>
            </w:r>
            <w:r>
              <w:t xml:space="preserve"> </w:t>
            </w: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Sedang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D3B82" w14:textId="7D68EB65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5AA930A4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2A24A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8C33B" w14:textId="3D48A5A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679CF" w14:textId="26542925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BF010" w14:textId="5866B48D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27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56504" w14:textId="50E63A0B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0FDB5" w14:textId="5B330634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SMA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777B1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1761C586" w14:textId="4A779D5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6512" w14:textId="1F6B84A3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Wiraswasta</w:t>
            </w:r>
          </w:p>
        </w:tc>
      </w:tr>
      <w:tr w:rsidR="00F52403" w14:paraId="74F4A21B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BD9E6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3099E" w14:textId="46C82B8B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4F406" w14:textId="7A0141A6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F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26D4F" w14:textId="772976F6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30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85573" w14:textId="2B4D9CED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3103E" w14:textId="4F81EA08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Perguruan Tinggi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CEEF9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6B72F0D7" w14:textId="2A08792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E4B89" w14:textId="3D1B7F92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03ECB435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BCFC1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1952" w14:textId="681256E4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E4272" w14:textId="4CA326D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7D937" w14:textId="0CC5B13C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27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50FF6" w14:textId="5B89FD46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2294F" w14:textId="45FC1963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SMA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7867B" w14:textId="7AB372C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2.500.000 –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3.500.000</w:t>
            </w:r>
            <w:r>
              <w:t xml:space="preserve"> </w:t>
            </w: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EDACC" w14:textId="62F9E3D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0B20F587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9FE8B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6D132" w14:textId="64B2B25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43592" w14:textId="24963494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7E3AD" w14:textId="172CF3A3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39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6422F" w14:textId="58CAE7B1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5D2D9" w14:textId="7366B4B1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Perguruan Tinggi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2999E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2AC6BD81" w14:textId="5A9C333D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0BC35" w14:textId="05584288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PNS</w:t>
            </w:r>
          </w:p>
        </w:tc>
      </w:tr>
      <w:tr w:rsidR="00F52403" w14:paraId="2A5F066A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7FF55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B17B4" w14:textId="469C3AF8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9143B" w14:textId="1243619E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F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9EBFC" w14:textId="328B6778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27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EE024" w14:textId="6C20A2C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98464" w14:textId="462EE05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SMA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8DCD4" w14:textId="3F1210C5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2.500.000 –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3.500.000</w:t>
            </w:r>
            <w:r>
              <w:t xml:space="preserve"> </w:t>
            </w: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C6518" w14:textId="27A7C811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5DEF74EE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5DFEF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C9BFC" w14:textId="75914BC5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K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8C2F3" w14:textId="50F01A25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Ny</w:t>
            </w:r>
            <w:proofErr w:type="spellEnd"/>
            <w:r>
              <w:rPr>
                <w:lang w:val="en-US"/>
              </w:rPr>
              <w:t xml:space="preserve">. </w:t>
            </w:r>
            <w: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BCB28" w14:textId="290D235D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36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th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D8011" w14:textId="1485E543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6F168" w14:textId="0F603A34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>SM</w:t>
            </w:r>
            <w:r>
              <w:t>P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7FC78" w14:textId="331A26A4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2.500.000 –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3.500.000</w:t>
            </w:r>
            <w:r>
              <w:t xml:space="preserve"> </w:t>
            </w: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D71B2" w14:textId="6AB2F6C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5C43B11A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5C24D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BD6C5" w14:textId="510A141B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Z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B1264" w14:textId="5FBD2AD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Ny</w:t>
            </w:r>
            <w:proofErr w:type="spellEnd"/>
            <w:r>
              <w:rPr>
                <w:lang w:val="en-US"/>
              </w:rPr>
              <w:t xml:space="preserve">. </w:t>
            </w:r>
            <w:r>
              <w:t>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D6376" w14:textId="7812662C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>2</w:t>
            </w:r>
            <w:r>
              <w:t>8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th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D9D9A" w14:textId="3BD7CE5A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400F9" w14:textId="79A587E5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>SMA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97DF2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45A63D1A" w14:textId="04A172D3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2F6D3" w14:textId="4D7B47E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41134EF8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E11FB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4945C" w14:textId="72AF178C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C86E1" w14:textId="06482095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Ny</w:t>
            </w:r>
            <w:proofErr w:type="spellEnd"/>
            <w:r>
              <w:rPr>
                <w:lang w:val="en-US"/>
              </w:rPr>
              <w:t xml:space="preserve">. </w:t>
            </w:r>
            <w:r>
              <w:t>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5070" w14:textId="74E69972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lang w:val="en-US"/>
              </w:rPr>
              <w:t xml:space="preserve">31 </w:t>
            </w:r>
            <w:proofErr w:type="spellStart"/>
            <w:r>
              <w:rPr>
                <w:lang w:val="en-US"/>
              </w:rPr>
              <w:t>th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A557" w14:textId="61141CD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CCD7A" w14:textId="5E5B666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Perguruan Tinggi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8D07D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7823971C" w14:textId="4E634F6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90C8E" w14:textId="6EB2693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6CA98C70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96074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60C3E" w14:textId="7973DD1D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09903" w14:textId="375F800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AF6E9" w14:textId="2275D63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29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F14ED" w14:textId="556FAF0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27820" w14:textId="43DB316E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SMA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DAC50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15C74E07" w14:textId="24582BCA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92A54" w14:textId="349AC696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Karyawan</w:t>
            </w:r>
          </w:p>
        </w:tc>
      </w:tr>
      <w:tr w:rsidR="00F52403" w14:paraId="4F974A8D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DA02B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678A6" w14:textId="48C7EE1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F48C7" w14:textId="0372AB7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7D748" w14:textId="1DA6B80C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30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AA897" w14:textId="389A8A1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294FB" w14:textId="4B04145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SMA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74452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056A18C9" w14:textId="7B74C844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581F4" w14:textId="0D8282E6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2353838A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3E60D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D70F7" w14:textId="3AD8A9FD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39177" w14:textId="75E1751D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H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064FD" w14:textId="1FEF5836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32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F00D2" w14:textId="1BB0797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F59FF" w14:textId="768D1D1A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SMA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FEBC6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13AC6015" w14:textId="2984E00D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ED44D" w14:textId="62E46F72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691ECCE1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9F862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AAABC" w14:textId="46AA5132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F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4ADB0" w14:textId="4F4B00A6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80609" w14:textId="3C17DDC5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27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C83F3" w14:textId="5C2F7270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EE4B4" w14:textId="1EA263E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SMA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8CF05" w14:textId="45730FDF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lang w:val="en-US"/>
              </w:rPr>
              <w:t>Antara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2.500.000 –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 xml:space="preserve"> 3.500.000</w:t>
            </w:r>
            <w:r>
              <w:t xml:space="preserve"> </w:t>
            </w: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AAF96" w14:textId="7094439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IRT</w:t>
            </w:r>
          </w:p>
        </w:tc>
      </w:tr>
      <w:tr w:rsidR="00F52403" w14:paraId="4AAE2CC1" w14:textId="77777777" w:rsidTr="00F52403">
        <w:trPr>
          <w:trHeight w:val="384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A6C734" w14:textId="77777777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030C05">
              <w:rPr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50336" w14:textId="20047DA8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ajorBidi" w:hAnsiTheme="majorBidi" w:cstheme="majorBidi"/>
              </w:rPr>
              <w:t>An. F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08FC" w14:textId="335702D4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>
              <w:t>Ny. 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A6146" w14:textId="7AA39359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33 th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276F9" w14:textId="234607BC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AFF4E" w14:textId="56E09A78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t>Perguruan Tinggi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88D6F" w14:textId="77777777" w:rsidR="00F52403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Dari </w:t>
            </w:r>
            <w:proofErr w:type="spellStart"/>
            <w:r>
              <w:rPr>
                <w:lang w:val="en-US"/>
              </w:rPr>
              <w:t>Rp</w:t>
            </w:r>
            <w:proofErr w:type="spellEnd"/>
            <w:r>
              <w:rPr>
                <w:lang w:val="en-US"/>
              </w:rPr>
              <w:t>. 3.500.000</w:t>
            </w:r>
          </w:p>
          <w:p w14:paraId="1C612CCE" w14:textId="7316DEAC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lang w:val="en-US"/>
              </w:rPr>
              <w:t>(</w:t>
            </w:r>
            <w:proofErr w:type="spellStart"/>
            <w:r>
              <w:rPr>
                <w:b/>
                <w:lang w:val="en-US"/>
              </w:rPr>
              <w:t>Sangat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Tinggi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089AA" w14:textId="4FC14AFB" w:rsidR="00F52403" w:rsidRPr="00030C05" w:rsidRDefault="00F52403" w:rsidP="00F52403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Wiraswasta</w:t>
            </w:r>
          </w:p>
        </w:tc>
      </w:tr>
    </w:tbl>
    <w:p w14:paraId="16F7B478" w14:textId="77777777" w:rsidR="00B07540" w:rsidRDefault="00B07540" w:rsidP="00B07540">
      <w:pPr>
        <w:pStyle w:val="JSKReferenceItem"/>
        <w:numPr>
          <w:ilvl w:val="0"/>
          <w:numId w:val="0"/>
        </w:numPr>
        <w:spacing w:line="276" w:lineRule="auto"/>
        <w:ind w:left="432"/>
        <w:jc w:val="center"/>
        <w:rPr>
          <w:b/>
          <w:sz w:val="24"/>
        </w:rPr>
      </w:pPr>
    </w:p>
    <w:p w14:paraId="07D67D30" w14:textId="77777777" w:rsidR="00D8247C" w:rsidRDefault="00D8247C" w:rsidP="00B07540">
      <w:pPr>
        <w:pStyle w:val="JSKReferenceItem"/>
        <w:numPr>
          <w:ilvl w:val="0"/>
          <w:numId w:val="0"/>
        </w:numPr>
        <w:spacing w:line="276" w:lineRule="auto"/>
        <w:ind w:left="432"/>
        <w:jc w:val="center"/>
        <w:rPr>
          <w:b/>
          <w:sz w:val="24"/>
        </w:rPr>
      </w:pPr>
      <w:bookmarkStart w:id="0" w:name="_GoBack"/>
      <w:bookmarkEnd w:id="0"/>
    </w:p>
    <w:sectPr w:rsidR="00D8247C" w:rsidSect="00B639E2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39080" w14:textId="77777777" w:rsidR="00292994" w:rsidRDefault="00292994" w:rsidP="00A62B51">
      <w:r>
        <w:separator/>
      </w:r>
    </w:p>
  </w:endnote>
  <w:endnote w:type="continuationSeparator" w:id="0">
    <w:p w14:paraId="4A13E2AF" w14:textId="77777777" w:rsidR="00292994" w:rsidRDefault="00292994" w:rsidP="00A6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06E9A" w14:textId="77777777" w:rsidR="006F3FA7" w:rsidRPr="0083285D" w:rsidRDefault="006F3FA7" w:rsidP="008B3E0A">
    <w:pPr>
      <w:pStyle w:val="JSKReferenceItem"/>
      <w:numPr>
        <w:ilvl w:val="0"/>
        <w:numId w:val="0"/>
      </w:numPr>
      <w:ind w:left="432"/>
      <w:jc w:val="center"/>
      <w:rPr>
        <w:sz w:val="14"/>
      </w:rPr>
    </w:pPr>
    <w:r w:rsidRPr="0083285D">
      <w:rPr>
        <w:sz w:val="14"/>
      </w:rPr>
      <w:t>Copyright © 2018 Author [s]. This is an open-access article distributed under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the terms of the Creative Commons Attribution License (CC BY). The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use, distribution or reproduction in other forums is permitted, provided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the original author(s) and the copyright owner(s) are credited and that the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original publication in this journal is cited, in accordance with accepted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academic practice. No use, distribution or reproduction is permitted which</w:t>
    </w:r>
    <w:r w:rsidRPr="0083285D">
      <w:rPr>
        <w:sz w:val="14"/>
        <w:lang w:val="en-ID"/>
      </w:rPr>
      <w:t xml:space="preserve"> </w:t>
    </w:r>
    <w:r w:rsidRPr="0083285D">
      <w:rPr>
        <w:sz w:val="14"/>
      </w:rPr>
      <w:t>does not comply with these terms.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62B85" w14:textId="77777777" w:rsidR="006F3FA7" w:rsidRPr="0083285D" w:rsidRDefault="006F3FA7" w:rsidP="008B3E0A">
    <w:pPr>
      <w:pStyle w:val="JSKReferenceItem"/>
      <w:numPr>
        <w:ilvl w:val="0"/>
        <w:numId w:val="0"/>
      </w:numPr>
      <w:ind w:left="432"/>
      <w:jc w:val="center"/>
      <w:rPr>
        <w:sz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EA979" w14:textId="77777777" w:rsidR="00292994" w:rsidRPr="0083285D" w:rsidRDefault="00292994" w:rsidP="008B3E0A">
    <w:pPr>
      <w:pStyle w:val="JSKReferenceItem"/>
      <w:numPr>
        <w:ilvl w:val="0"/>
        <w:numId w:val="0"/>
      </w:numPr>
      <w:ind w:left="432"/>
      <w:jc w:val="center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B2DB5" w14:textId="77777777" w:rsidR="00292994" w:rsidRDefault="00292994" w:rsidP="00A62B51">
      <w:r>
        <w:separator/>
      </w:r>
    </w:p>
  </w:footnote>
  <w:footnote w:type="continuationSeparator" w:id="0">
    <w:p w14:paraId="5E4193A1" w14:textId="77777777" w:rsidR="00292994" w:rsidRDefault="00292994" w:rsidP="00A62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7BE91" w14:textId="77777777" w:rsidR="006F3FA7" w:rsidRPr="000660A9" w:rsidRDefault="006F3FA7" w:rsidP="008B3E0A">
    <w:pPr>
      <w:pStyle w:val="Header"/>
      <w:pBdr>
        <w:bottom w:val="single" w:sz="4" w:space="1" w:color="D9D9D9"/>
      </w:pBdr>
      <w:rPr>
        <w:rFonts w:asciiTheme="minorHAnsi" w:hAnsiTheme="minorHAnsi" w:cstheme="minorHAnsi"/>
        <w:b/>
        <w:bCs/>
      </w:rPr>
    </w:pPr>
    <w:r>
      <w:fldChar w:fldCharType="begin"/>
    </w:r>
    <w:r>
      <w:instrText xml:space="preserve"> PAGE   \* MERGEFORMAT </w:instrText>
    </w:r>
    <w:r>
      <w:fldChar w:fldCharType="separate"/>
    </w:r>
    <w:r w:rsidRPr="001E4C78">
      <w:rPr>
        <w:b/>
        <w:bCs/>
        <w:noProof/>
      </w:rPr>
      <w:t>2</w:t>
    </w:r>
    <w:r>
      <w:rPr>
        <w:b/>
        <w:bCs/>
        <w:noProof/>
      </w:rPr>
      <w:fldChar w:fldCharType="end"/>
    </w:r>
    <w:r>
      <w:rPr>
        <w:b/>
        <w:bCs/>
      </w:rPr>
      <w:t xml:space="preserve"> </w:t>
    </w:r>
    <w:r>
      <w:rPr>
        <w:b/>
        <w:bCs/>
      </w:rPr>
      <w:t xml:space="preserve">| </w:t>
    </w:r>
    <w:r w:rsidRPr="000660A9">
      <w:rPr>
        <w:rFonts w:asciiTheme="minorHAnsi" w:hAnsiTheme="minorHAnsi" w:cstheme="minorHAnsi"/>
        <w:color w:val="7F7F7F"/>
        <w:spacing w:val="60"/>
      </w:rPr>
      <w:t>Page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9EE5C" w14:textId="77777777" w:rsidR="006F3FA7" w:rsidRDefault="006F3FA7" w:rsidP="008B3E0A">
    <w:pPr>
      <w:ind w:firstLine="7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CB29B" w14:textId="77777777" w:rsidR="00292994" w:rsidRPr="006E57AC" w:rsidRDefault="00292994" w:rsidP="008B3E0A">
    <w:pPr>
      <w:pStyle w:val="Header"/>
      <w:jc w:val="center"/>
      <w:rPr>
        <w:b/>
        <w:sz w:val="28"/>
      </w:rPr>
    </w:pPr>
    <w:r>
      <w:rPr>
        <w:b/>
        <w:sz w:val="28"/>
      </w:rPr>
      <w:t>INSTRUMEN PENELITIAN</w:t>
    </w:r>
  </w:p>
  <w:p w14:paraId="0EBCC15F" w14:textId="77777777" w:rsidR="00292994" w:rsidRPr="00466D8B" w:rsidRDefault="00292994" w:rsidP="008B3E0A">
    <w:pPr>
      <w:pStyle w:val="JSKReferenceItem"/>
      <w:numPr>
        <w:ilvl w:val="0"/>
        <w:numId w:val="0"/>
      </w:numPr>
      <w:spacing w:line="276" w:lineRule="auto"/>
      <w:ind w:left="432"/>
      <w:jc w:val="center"/>
      <w:rPr>
        <w:b/>
        <w:sz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B002" w14:textId="0C60671B" w:rsidR="00292994" w:rsidRPr="00466D8B" w:rsidRDefault="00292994" w:rsidP="008B3E0A">
    <w:pPr>
      <w:pStyle w:val="JSKReferenceItem"/>
      <w:numPr>
        <w:ilvl w:val="0"/>
        <w:numId w:val="0"/>
      </w:numPr>
      <w:spacing w:line="276" w:lineRule="auto"/>
      <w:ind w:left="432"/>
      <w:jc w:val="center"/>
      <w:rPr>
        <w:b/>
        <w:sz w:val="24"/>
      </w:rPr>
    </w:pPr>
    <w:r>
      <w:rPr>
        <w:b/>
        <w:sz w:val="24"/>
      </w:rPr>
      <w:t xml:space="preserve">FORM </w:t>
    </w:r>
    <w:r>
      <w:rPr>
        <w:b/>
        <w:sz w:val="24"/>
      </w:rPr>
      <w:t>REKAPITULASI DATA PENELITIAN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6C86C" w14:textId="41D87F24" w:rsidR="00292994" w:rsidRPr="00466D8B" w:rsidRDefault="00292994" w:rsidP="008B3E0A">
    <w:pPr>
      <w:pStyle w:val="JSKReferenceItem"/>
      <w:numPr>
        <w:ilvl w:val="0"/>
        <w:numId w:val="0"/>
      </w:numPr>
      <w:spacing w:line="276" w:lineRule="auto"/>
      <w:ind w:left="432"/>
      <w:jc w:val="center"/>
      <w:rPr>
        <w:b/>
        <w:sz w:val="24"/>
      </w:rPr>
    </w:pPr>
    <w:r>
      <w:rPr>
        <w:b/>
        <w:sz w:val="24"/>
      </w:rPr>
      <w:t>LAMPIRAN UJI STATISTIK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/>
      </w:rPr>
    </w:lvl>
  </w:abstractNum>
  <w:abstractNum w:abstractNumId="2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3">
    <w:nsid w:val="00000004"/>
    <w:multiLevelType w:val="multi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cs="Times New Roman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/>
        <w:sz w:val="16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A36EE2"/>
    <w:multiLevelType w:val="hybridMultilevel"/>
    <w:tmpl w:val="5CE672C6"/>
    <w:lvl w:ilvl="0" w:tplc="975A00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617F92"/>
    <w:multiLevelType w:val="multilevel"/>
    <w:tmpl w:val="C8B6A53C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6">
    <w:nsid w:val="188023EF"/>
    <w:multiLevelType w:val="hybridMultilevel"/>
    <w:tmpl w:val="8AB8229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587C6C"/>
    <w:multiLevelType w:val="hybridMultilevel"/>
    <w:tmpl w:val="25F6CAE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1517E6"/>
    <w:multiLevelType w:val="hybridMultilevel"/>
    <w:tmpl w:val="FE20C098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484124"/>
    <w:multiLevelType w:val="hybridMultilevel"/>
    <w:tmpl w:val="25F6CAE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C42673"/>
    <w:multiLevelType w:val="hybridMultilevel"/>
    <w:tmpl w:val="A56C9706"/>
    <w:lvl w:ilvl="0" w:tplc="04210005">
      <w:start w:val="1"/>
      <w:numFmt w:val="bullet"/>
      <w:lvlText w:val=""/>
      <w:lvlJc w:val="left"/>
      <w:pPr>
        <w:ind w:left="4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11">
    <w:nsid w:val="370B6BF9"/>
    <w:multiLevelType w:val="hybridMultilevel"/>
    <w:tmpl w:val="7C1812C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456DCB"/>
    <w:multiLevelType w:val="hybridMultilevel"/>
    <w:tmpl w:val="016CF6B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F76B7F"/>
    <w:multiLevelType w:val="hybridMultilevel"/>
    <w:tmpl w:val="D2F0F2DA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022BA4"/>
    <w:multiLevelType w:val="hybridMultilevel"/>
    <w:tmpl w:val="E7706ED6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55648A"/>
    <w:multiLevelType w:val="hybridMultilevel"/>
    <w:tmpl w:val="B24699DA"/>
    <w:lvl w:ilvl="0" w:tplc="04210005">
      <w:start w:val="1"/>
      <w:numFmt w:val="bullet"/>
      <w:lvlText w:val=""/>
      <w:lvlJc w:val="left"/>
      <w:pPr>
        <w:ind w:left="-1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7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</w:abstractNum>
  <w:abstractNum w:abstractNumId="16">
    <w:nsid w:val="54A868BF"/>
    <w:multiLevelType w:val="hybridMultilevel"/>
    <w:tmpl w:val="6C846E0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5044AC9"/>
    <w:multiLevelType w:val="hybridMultilevel"/>
    <w:tmpl w:val="657E2A08"/>
    <w:lvl w:ilvl="0" w:tplc="04210005">
      <w:start w:val="1"/>
      <w:numFmt w:val="bullet"/>
      <w:lvlText w:val=""/>
      <w:lvlJc w:val="left"/>
      <w:pPr>
        <w:ind w:left="4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18">
    <w:nsid w:val="577C02FD"/>
    <w:multiLevelType w:val="hybridMultilevel"/>
    <w:tmpl w:val="BD4EFA86"/>
    <w:lvl w:ilvl="0" w:tplc="4FA83C1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251085"/>
    <w:multiLevelType w:val="hybridMultilevel"/>
    <w:tmpl w:val="569062EE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645641"/>
    <w:multiLevelType w:val="hybridMultilevel"/>
    <w:tmpl w:val="5BFC696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FF02BC2"/>
    <w:multiLevelType w:val="multilevel"/>
    <w:tmpl w:val="5F06FE94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580315"/>
    <w:multiLevelType w:val="hybridMultilevel"/>
    <w:tmpl w:val="F38A8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6CC4DA0"/>
    <w:multiLevelType w:val="hybridMultilevel"/>
    <w:tmpl w:val="D1D8CC9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2"/>
  </w:num>
  <w:num w:numId="4">
    <w:abstractNumId w:val="8"/>
  </w:num>
  <w:num w:numId="5">
    <w:abstractNumId w:val="13"/>
  </w:num>
  <w:num w:numId="6">
    <w:abstractNumId w:val="11"/>
  </w:num>
  <w:num w:numId="7">
    <w:abstractNumId w:val="12"/>
  </w:num>
  <w:num w:numId="8">
    <w:abstractNumId w:val="14"/>
  </w:num>
  <w:num w:numId="9">
    <w:abstractNumId w:val="23"/>
  </w:num>
  <w:num w:numId="10">
    <w:abstractNumId w:val="19"/>
  </w:num>
  <w:num w:numId="11">
    <w:abstractNumId w:val="6"/>
  </w:num>
  <w:num w:numId="12">
    <w:abstractNumId w:val="15"/>
  </w:num>
  <w:num w:numId="13">
    <w:abstractNumId w:val="10"/>
  </w:num>
  <w:num w:numId="14">
    <w:abstractNumId w:val="17"/>
  </w:num>
  <w:num w:numId="15">
    <w:abstractNumId w:val="9"/>
  </w:num>
  <w:num w:numId="16">
    <w:abstractNumId w:val="20"/>
  </w:num>
  <w:num w:numId="17">
    <w:abstractNumId w:val="16"/>
  </w:num>
  <w:num w:numId="18">
    <w:abstractNumId w:val="7"/>
  </w:num>
  <w:num w:numId="19">
    <w:abstractNumId w:val="4"/>
  </w:num>
  <w:num w:numId="20">
    <w:abstractNumId w:val="21"/>
  </w:num>
  <w:num w:numId="21">
    <w:abstractNumId w:val="5"/>
  </w:num>
  <w:num w:numId="22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488"/>
    <w:rsid w:val="00016753"/>
    <w:rsid w:val="00020069"/>
    <w:rsid w:val="00022CA8"/>
    <w:rsid w:val="00031697"/>
    <w:rsid w:val="000626A8"/>
    <w:rsid w:val="00071F03"/>
    <w:rsid w:val="00080764"/>
    <w:rsid w:val="00080ECE"/>
    <w:rsid w:val="000810BC"/>
    <w:rsid w:val="00082A5C"/>
    <w:rsid w:val="00091706"/>
    <w:rsid w:val="000960D8"/>
    <w:rsid w:val="000C46AC"/>
    <w:rsid w:val="000D6B6C"/>
    <w:rsid w:val="000E0F54"/>
    <w:rsid w:val="000E7E46"/>
    <w:rsid w:val="00100702"/>
    <w:rsid w:val="001118CE"/>
    <w:rsid w:val="00111B7E"/>
    <w:rsid w:val="00114A9F"/>
    <w:rsid w:val="00131A93"/>
    <w:rsid w:val="00134A80"/>
    <w:rsid w:val="00142F55"/>
    <w:rsid w:val="00143776"/>
    <w:rsid w:val="001616F8"/>
    <w:rsid w:val="00181942"/>
    <w:rsid w:val="00184DB5"/>
    <w:rsid w:val="001979AC"/>
    <w:rsid w:val="001E3102"/>
    <w:rsid w:val="001E6A00"/>
    <w:rsid w:val="00213869"/>
    <w:rsid w:val="00230660"/>
    <w:rsid w:val="00263432"/>
    <w:rsid w:val="00273C83"/>
    <w:rsid w:val="00277B2E"/>
    <w:rsid w:val="00283D32"/>
    <w:rsid w:val="002922B6"/>
    <w:rsid w:val="00292994"/>
    <w:rsid w:val="00292FB2"/>
    <w:rsid w:val="002A7E78"/>
    <w:rsid w:val="002C59C1"/>
    <w:rsid w:val="002C5EAD"/>
    <w:rsid w:val="0030423E"/>
    <w:rsid w:val="00305A86"/>
    <w:rsid w:val="00325860"/>
    <w:rsid w:val="003310B7"/>
    <w:rsid w:val="00352492"/>
    <w:rsid w:val="003632D1"/>
    <w:rsid w:val="003A0403"/>
    <w:rsid w:val="003A30F5"/>
    <w:rsid w:val="003A543F"/>
    <w:rsid w:val="003C5D41"/>
    <w:rsid w:val="003C7648"/>
    <w:rsid w:val="003E6C93"/>
    <w:rsid w:val="003F0C77"/>
    <w:rsid w:val="00407CCC"/>
    <w:rsid w:val="00410CE3"/>
    <w:rsid w:val="00411E1F"/>
    <w:rsid w:val="00412C27"/>
    <w:rsid w:val="004218FF"/>
    <w:rsid w:val="00433372"/>
    <w:rsid w:val="004345C5"/>
    <w:rsid w:val="004417A9"/>
    <w:rsid w:val="004452A8"/>
    <w:rsid w:val="004720F4"/>
    <w:rsid w:val="00472A75"/>
    <w:rsid w:val="00477F94"/>
    <w:rsid w:val="004A2636"/>
    <w:rsid w:val="004C41D5"/>
    <w:rsid w:val="004D0AEA"/>
    <w:rsid w:val="004F7D91"/>
    <w:rsid w:val="0051433E"/>
    <w:rsid w:val="005365C1"/>
    <w:rsid w:val="00541112"/>
    <w:rsid w:val="00542E8C"/>
    <w:rsid w:val="005451A9"/>
    <w:rsid w:val="00554908"/>
    <w:rsid w:val="00561404"/>
    <w:rsid w:val="005708FA"/>
    <w:rsid w:val="005805D1"/>
    <w:rsid w:val="005933ED"/>
    <w:rsid w:val="00593F57"/>
    <w:rsid w:val="005A09E9"/>
    <w:rsid w:val="005B1129"/>
    <w:rsid w:val="005C32AF"/>
    <w:rsid w:val="005C526E"/>
    <w:rsid w:val="005D1C61"/>
    <w:rsid w:val="0060029C"/>
    <w:rsid w:val="00613488"/>
    <w:rsid w:val="006148B5"/>
    <w:rsid w:val="00614C4C"/>
    <w:rsid w:val="00623CA5"/>
    <w:rsid w:val="00633354"/>
    <w:rsid w:val="00637690"/>
    <w:rsid w:val="00647295"/>
    <w:rsid w:val="006475AF"/>
    <w:rsid w:val="006660A6"/>
    <w:rsid w:val="006841CD"/>
    <w:rsid w:val="006E0BBC"/>
    <w:rsid w:val="006F1EFE"/>
    <w:rsid w:val="006F3FA7"/>
    <w:rsid w:val="006F5979"/>
    <w:rsid w:val="00704DED"/>
    <w:rsid w:val="00705D16"/>
    <w:rsid w:val="007218FA"/>
    <w:rsid w:val="00722B47"/>
    <w:rsid w:val="00734161"/>
    <w:rsid w:val="00737284"/>
    <w:rsid w:val="007454AE"/>
    <w:rsid w:val="00746ED5"/>
    <w:rsid w:val="00782586"/>
    <w:rsid w:val="007A5D2D"/>
    <w:rsid w:val="007B0A44"/>
    <w:rsid w:val="007C1958"/>
    <w:rsid w:val="007C32FC"/>
    <w:rsid w:val="007E1316"/>
    <w:rsid w:val="007F6B44"/>
    <w:rsid w:val="007F6D05"/>
    <w:rsid w:val="008029AB"/>
    <w:rsid w:val="00821C8F"/>
    <w:rsid w:val="00835817"/>
    <w:rsid w:val="008367B2"/>
    <w:rsid w:val="00870E5D"/>
    <w:rsid w:val="0089335C"/>
    <w:rsid w:val="008A6014"/>
    <w:rsid w:val="008A7F98"/>
    <w:rsid w:val="008B0B31"/>
    <w:rsid w:val="008B3E0A"/>
    <w:rsid w:val="008D2FFE"/>
    <w:rsid w:val="008D6C59"/>
    <w:rsid w:val="008F4334"/>
    <w:rsid w:val="008F790A"/>
    <w:rsid w:val="00900F04"/>
    <w:rsid w:val="00903F21"/>
    <w:rsid w:val="00913E9C"/>
    <w:rsid w:val="0093681C"/>
    <w:rsid w:val="00946EE3"/>
    <w:rsid w:val="009511D3"/>
    <w:rsid w:val="00961B3F"/>
    <w:rsid w:val="00963605"/>
    <w:rsid w:val="00975EE5"/>
    <w:rsid w:val="00976252"/>
    <w:rsid w:val="009805B9"/>
    <w:rsid w:val="009B6DEA"/>
    <w:rsid w:val="009B79CB"/>
    <w:rsid w:val="009E6EBA"/>
    <w:rsid w:val="00A0013B"/>
    <w:rsid w:val="00A011C2"/>
    <w:rsid w:val="00A12EF7"/>
    <w:rsid w:val="00A205A1"/>
    <w:rsid w:val="00A211A4"/>
    <w:rsid w:val="00A22F77"/>
    <w:rsid w:val="00A44EB0"/>
    <w:rsid w:val="00A46EFD"/>
    <w:rsid w:val="00A62B51"/>
    <w:rsid w:val="00A63CFC"/>
    <w:rsid w:val="00A648C9"/>
    <w:rsid w:val="00A717F1"/>
    <w:rsid w:val="00A73E1E"/>
    <w:rsid w:val="00A77848"/>
    <w:rsid w:val="00A87E5D"/>
    <w:rsid w:val="00A95C2F"/>
    <w:rsid w:val="00AA5DE3"/>
    <w:rsid w:val="00AF071B"/>
    <w:rsid w:val="00AF2AB0"/>
    <w:rsid w:val="00AF2CDD"/>
    <w:rsid w:val="00AF2D73"/>
    <w:rsid w:val="00B07540"/>
    <w:rsid w:val="00B159FE"/>
    <w:rsid w:val="00B31F31"/>
    <w:rsid w:val="00B4067F"/>
    <w:rsid w:val="00B54C18"/>
    <w:rsid w:val="00B639E2"/>
    <w:rsid w:val="00B65C40"/>
    <w:rsid w:val="00B83F49"/>
    <w:rsid w:val="00BA07AE"/>
    <w:rsid w:val="00BD4F8D"/>
    <w:rsid w:val="00BE2377"/>
    <w:rsid w:val="00BE525C"/>
    <w:rsid w:val="00BF603B"/>
    <w:rsid w:val="00C411E4"/>
    <w:rsid w:val="00C6402D"/>
    <w:rsid w:val="00C6713B"/>
    <w:rsid w:val="00CB7C46"/>
    <w:rsid w:val="00CC73D6"/>
    <w:rsid w:val="00CD771D"/>
    <w:rsid w:val="00CE10F7"/>
    <w:rsid w:val="00CE252D"/>
    <w:rsid w:val="00CE7600"/>
    <w:rsid w:val="00D04EE7"/>
    <w:rsid w:val="00D218EF"/>
    <w:rsid w:val="00D21D86"/>
    <w:rsid w:val="00D23DB0"/>
    <w:rsid w:val="00D429F3"/>
    <w:rsid w:val="00D437E1"/>
    <w:rsid w:val="00D4380B"/>
    <w:rsid w:val="00D55218"/>
    <w:rsid w:val="00D63322"/>
    <w:rsid w:val="00D65ED5"/>
    <w:rsid w:val="00D75E47"/>
    <w:rsid w:val="00D777B6"/>
    <w:rsid w:val="00D8247C"/>
    <w:rsid w:val="00D827C8"/>
    <w:rsid w:val="00D877DB"/>
    <w:rsid w:val="00DE280F"/>
    <w:rsid w:val="00E01A1F"/>
    <w:rsid w:val="00E026D9"/>
    <w:rsid w:val="00E14AAE"/>
    <w:rsid w:val="00E4665D"/>
    <w:rsid w:val="00E503CB"/>
    <w:rsid w:val="00E651CF"/>
    <w:rsid w:val="00E82CE9"/>
    <w:rsid w:val="00E85006"/>
    <w:rsid w:val="00E936B2"/>
    <w:rsid w:val="00E9433C"/>
    <w:rsid w:val="00E95592"/>
    <w:rsid w:val="00E9717C"/>
    <w:rsid w:val="00EC11DD"/>
    <w:rsid w:val="00EC4478"/>
    <w:rsid w:val="00EF186C"/>
    <w:rsid w:val="00EF6ED7"/>
    <w:rsid w:val="00F177CA"/>
    <w:rsid w:val="00F30809"/>
    <w:rsid w:val="00F32AE8"/>
    <w:rsid w:val="00F4179D"/>
    <w:rsid w:val="00F52403"/>
    <w:rsid w:val="00F52C27"/>
    <w:rsid w:val="00F64882"/>
    <w:rsid w:val="00F772E7"/>
    <w:rsid w:val="00F832A9"/>
    <w:rsid w:val="00F91337"/>
    <w:rsid w:val="00F922A5"/>
    <w:rsid w:val="00FA351C"/>
    <w:rsid w:val="00FC247B"/>
    <w:rsid w:val="00FC2F45"/>
    <w:rsid w:val="00FC327A"/>
    <w:rsid w:val="00FC748F"/>
    <w:rsid w:val="00FD2278"/>
    <w:rsid w:val="00FE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55F0A1B"/>
  <w15:chartTrackingRefBased/>
  <w15:docId w15:val="{A439EFDC-7AF5-4218-A21B-79D2CCD6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4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B07540"/>
    <w:pPr>
      <w:keepNext/>
      <w:numPr>
        <w:numId w:val="2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B07540"/>
    <w:pPr>
      <w:keepNext/>
      <w:numPr>
        <w:ilvl w:val="1"/>
        <w:numId w:val="2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qFormat/>
    <w:rsid w:val="00B07540"/>
    <w:pPr>
      <w:keepNext/>
      <w:numPr>
        <w:ilvl w:val="2"/>
        <w:numId w:val="2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Title">
    <w:name w:val="Style Title"/>
    <w:basedOn w:val="Normal"/>
    <w:rsid w:val="00613488"/>
    <w:pPr>
      <w:jc w:val="center"/>
    </w:pPr>
    <w:rPr>
      <w:rFonts w:cs="Arial"/>
      <w:b/>
      <w:bCs/>
      <w:kern w:val="1"/>
      <w:szCs w:val="32"/>
    </w:rPr>
  </w:style>
  <w:style w:type="paragraph" w:customStyle="1" w:styleId="JSKReferenceItem">
    <w:name w:val="JSK Reference Item"/>
    <w:basedOn w:val="Normal"/>
    <w:rsid w:val="00613488"/>
    <w:pPr>
      <w:numPr>
        <w:numId w:val="1"/>
      </w:numPr>
      <w:snapToGrid w:val="0"/>
      <w:jc w:val="both"/>
    </w:pPr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6134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488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61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62B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2B5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eading1Char">
    <w:name w:val="Heading 1 Char"/>
    <w:basedOn w:val="DefaultParagraphFont"/>
    <w:link w:val="Heading1"/>
    <w:rsid w:val="00B07540"/>
    <w:rPr>
      <w:rFonts w:ascii="Times New Roman" w:eastAsia="Times New Roman" w:hAnsi="Times New Roman" w:cs="Times New Roman"/>
      <w:b/>
      <w:smallCaps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B07540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rsid w:val="00B07540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styleId="Hyperlink">
    <w:name w:val="Hyperlink"/>
    <w:rsid w:val="00B07540"/>
    <w:rPr>
      <w:color w:val="0000FF"/>
      <w:u w:val="single"/>
    </w:rPr>
  </w:style>
  <w:style w:type="character" w:styleId="Emphasis">
    <w:name w:val="Emphasis"/>
    <w:qFormat/>
    <w:rsid w:val="00B07540"/>
    <w:rPr>
      <w:i/>
      <w:iCs/>
    </w:rPr>
  </w:style>
  <w:style w:type="paragraph" w:customStyle="1" w:styleId="Body">
    <w:name w:val="Body"/>
    <w:basedOn w:val="BodyTextIndent"/>
    <w:rsid w:val="00B07540"/>
    <w:pPr>
      <w:spacing w:after="0"/>
      <w:ind w:left="0" w:firstLine="288"/>
      <w:jc w:val="both"/>
    </w:pPr>
    <w:rPr>
      <w:sz w:val="20"/>
      <w:szCs w:val="20"/>
    </w:rPr>
  </w:style>
  <w:style w:type="paragraph" w:customStyle="1" w:styleId="BodyAbstract">
    <w:name w:val="Body Abstract"/>
    <w:basedOn w:val="Heading1"/>
    <w:rsid w:val="00B07540"/>
    <w:pPr>
      <w:numPr>
        <w:numId w:val="0"/>
      </w:numPr>
      <w:ind w:left="567" w:right="567"/>
    </w:pPr>
    <w:rPr>
      <w:b w:val="0"/>
      <w:i/>
    </w:rPr>
  </w:style>
  <w:style w:type="paragraph" w:customStyle="1" w:styleId="Author">
    <w:name w:val="Author"/>
    <w:basedOn w:val="Normal"/>
    <w:rsid w:val="00B07540"/>
    <w:pPr>
      <w:jc w:val="center"/>
    </w:pPr>
    <w:rPr>
      <w:b/>
    </w:rPr>
  </w:style>
  <w:style w:type="paragraph" w:styleId="BodyTextIndent">
    <w:name w:val="Body Text Indent"/>
    <w:basedOn w:val="Normal"/>
    <w:link w:val="BodyTextIndentChar"/>
    <w:unhideWhenUsed/>
    <w:rsid w:val="00B0754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075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B0754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customStyle="1" w:styleId="WW8Num1z0">
    <w:name w:val="WW8Num1z0"/>
    <w:rsid w:val="00B07540"/>
    <w:rPr>
      <w:b/>
    </w:rPr>
  </w:style>
  <w:style w:type="character" w:customStyle="1" w:styleId="WW8Num1z1">
    <w:name w:val="WW8Num1z1"/>
    <w:rsid w:val="00B07540"/>
  </w:style>
  <w:style w:type="character" w:customStyle="1" w:styleId="WW8Num1z2">
    <w:name w:val="WW8Num1z2"/>
    <w:rsid w:val="00B07540"/>
  </w:style>
  <w:style w:type="character" w:customStyle="1" w:styleId="WW8Num1z3">
    <w:name w:val="WW8Num1z3"/>
    <w:rsid w:val="00B07540"/>
  </w:style>
  <w:style w:type="character" w:customStyle="1" w:styleId="WW8Num1z4">
    <w:name w:val="WW8Num1z4"/>
    <w:rsid w:val="00B07540"/>
  </w:style>
  <w:style w:type="character" w:customStyle="1" w:styleId="WW8Num1z5">
    <w:name w:val="WW8Num1z5"/>
    <w:rsid w:val="00B07540"/>
  </w:style>
  <w:style w:type="character" w:customStyle="1" w:styleId="WW8Num1z6">
    <w:name w:val="WW8Num1z6"/>
    <w:rsid w:val="00B07540"/>
  </w:style>
  <w:style w:type="character" w:customStyle="1" w:styleId="WW8Num1z7">
    <w:name w:val="WW8Num1z7"/>
    <w:rsid w:val="00B07540"/>
  </w:style>
  <w:style w:type="character" w:customStyle="1" w:styleId="WW8Num1z8">
    <w:name w:val="WW8Num1z8"/>
    <w:rsid w:val="00B07540"/>
  </w:style>
  <w:style w:type="character" w:customStyle="1" w:styleId="WW8Num2z0">
    <w:name w:val="WW8Num2z0"/>
    <w:rsid w:val="00B07540"/>
  </w:style>
  <w:style w:type="character" w:customStyle="1" w:styleId="WW8Num2z1">
    <w:name w:val="WW8Num2z1"/>
    <w:rsid w:val="00B07540"/>
  </w:style>
  <w:style w:type="character" w:customStyle="1" w:styleId="WW8Num2z2">
    <w:name w:val="WW8Num2z2"/>
    <w:rsid w:val="00B07540"/>
  </w:style>
  <w:style w:type="character" w:customStyle="1" w:styleId="WW8Num2z3">
    <w:name w:val="WW8Num2z3"/>
    <w:rsid w:val="00B07540"/>
  </w:style>
  <w:style w:type="character" w:customStyle="1" w:styleId="WW8Num2z4">
    <w:name w:val="WW8Num2z4"/>
    <w:rsid w:val="00B07540"/>
  </w:style>
  <w:style w:type="character" w:customStyle="1" w:styleId="WW8Num2z5">
    <w:name w:val="WW8Num2z5"/>
    <w:rsid w:val="00B07540"/>
  </w:style>
  <w:style w:type="character" w:customStyle="1" w:styleId="WW8Num2z6">
    <w:name w:val="WW8Num2z6"/>
    <w:rsid w:val="00B07540"/>
  </w:style>
  <w:style w:type="character" w:customStyle="1" w:styleId="WW8Num2z7">
    <w:name w:val="WW8Num2z7"/>
    <w:rsid w:val="00B07540"/>
  </w:style>
  <w:style w:type="character" w:customStyle="1" w:styleId="WW8Num2z8">
    <w:name w:val="WW8Num2z8"/>
    <w:rsid w:val="00B07540"/>
  </w:style>
  <w:style w:type="character" w:customStyle="1" w:styleId="WW8Num3z0">
    <w:name w:val="WW8Num3z0"/>
    <w:rsid w:val="00B07540"/>
  </w:style>
  <w:style w:type="character" w:customStyle="1" w:styleId="WW8Num3z1">
    <w:name w:val="WW8Num3z1"/>
    <w:rsid w:val="00B07540"/>
  </w:style>
  <w:style w:type="character" w:customStyle="1" w:styleId="WW8Num3z2">
    <w:name w:val="WW8Num3z2"/>
    <w:rsid w:val="00B07540"/>
  </w:style>
  <w:style w:type="character" w:customStyle="1" w:styleId="WW8Num3z3">
    <w:name w:val="WW8Num3z3"/>
    <w:rsid w:val="00B07540"/>
  </w:style>
  <w:style w:type="character" w:customStyle="1" w:styleId="WW8Num3z4">
    <w:name w:val="WW8Num3z4"/>
    <w:rsid w:val="00B07540"/>
  </w:style>
  <w:style w:type="character" w:customStyle="1" w:styleId="WW8Num3z5">
    <w:name w:val="WW8Num3z5"/>
    <w:rsid w:val="00B07540"/>
  </w:style>
  <w:style w:type="character" w:customStyle="1" w:styleId="WW8Num3z6">
    <w:name w:val="WW8Num3z6"/>
    <w:rsid w:val="00B07540"/>
  </w:style>
  <w:style w:type="character" w:customStyle="1" w:styleId="WW8Num3z7">
    <w:name w:val="WW8Num3z7"/>
    <w:rsid w:val="00B07540"/>
  </w:style>
  <w:style w:type="character" w:customStyle="1" w:styleId="WW8Num3z8">
    <w:name w:val="WW8Num3z8"/>
    <w:rsid w:val="00B07540"/>
  </w:style>
  <w:style w:type="character" w:customStyle="1" w:styleId="WW8Num4z0">
    <w:name w:val="WW8Num4z0"/>
    <w:rsid w:val="00B07540"/>
    <w:rPr>
      <w:i/>
    </w:rPr>
  </w:style>
  <w:style w:type="character" w:customStyle="1" w:styleId="WW8Num4z1">
    <w:name w:val="WW8Num4z1"/>
    <w:rsid w:val="00B07540"/>
  </w:style>
  <w:style w:type="character" w:customStyle="1" w:styleId="WW8Num4z2">
    <w:name w:val="WW8Num4z2"/>
    <w:rsid w:val="00B07540"/>
  </w:style>
  <w:style w:type="character" w:customStyle="1" w:styleId="WW8Num4z3">
    <w:name w:val="WW8Num4z3"/>
    <w:rsid w:val="00B07540"/>
  </w:style>
  <w:style w:type="character" w:customStyle="1" w:styleId="WW8Num4z4">
    <w:name w:val="WW8Num4z4"/>
    <w:rsid w:val="00B07540"/>
  </w:style>
  <w:style w:type="character" w:customStyle="1" w:styleId="WW8Num4z5">
    <w:name w:val="WW8Num4z5"/>
    <w:rsid w:val="00B07540"/>
  </w:style>
  <w:style w:type="character" w:customStyle="1" w:styleId="WW8Num4z6">
    <w:name w:val="WW8Num4z6"/>
    <w:rsid w:val="00B07540"/>
  </w:style>
  <w:style w:type="character" w:customStyle="1" w:styleId="WW8Num4z7">
    <w:name w:val="WW8Num4z7"/>
    <w:rsid w:val="00B07540"/>
  </w:style>
  <w:style w:type="character" w:customStyle="1" w:styleId="WW8Num4z8">
    <w:name w:val="WW8Num4z8"/>
    <w:rsid w:val="00B07540"/>
  </w:style>
  <w:style w:type="character" w:customStyle="1" w:styleId="WW8Num5z0">
    <w:name w:val="WW8Num5z0"/>
    <w:rsid w:val="00B07540"/>
  </w:style>
  <w:style w:type="character" w:customStyle="1" w:styleId="WW8Num5z1">
    <w:name w:val="WW8Num5z1"/>
    <w:rsid w:val="00B07540"/>
  </w:style>
  <w:style w:type="character" w:customStyle="1" w:styleId="WW8Num5z2">
    <w:name w:val="WW8Num5z2"/>
    <w:rsid w:val="00B07540"/>
  </w:style>
  <w:style w:type="character" w:customStyle="1" w:styleId="WW8Num5z3">
    <w:name w:val="WW8Num5z3"/>
    <w:rsid w:val="00B07540"/>
  </w:style>
  <w:style w:type="character" w:customStyle="1" w:styleId="WW8Num5z4">
    <w:name w:val="WW8Num5z4"/>
    <w:rsid w:val="00B07540"/>
  </w:style>
  <w:style w:type="character" w:customStyle="1" w:styleId="WW8Num5z5">
    <w:name w:val="WW8Num5z5"/>
    <w:rsid w:val="00B07540"/>
  </w:style>
  <w:style w:type="character" w:customStyle="1" w:styleId="WW8Num5z6">
    <w:name w:val="WW8Num5z6"/>
    <w:rsid w:val="00B07540"/>
  </w:style>
  <w:style w:type="character" w:customStyle="1" w:styleId="WW8Num5z7">
    <w:name w:val="WW8Num5z7"/>
    <w:rsid w:val="00B07540"/>
  </w:style>
  <w:style w:type="character" w:customStyle="1" w:styleId="WW8Num5z8">
    <w:name w:val="WW8Num5z8"/>
    <w:rsid w:val="00B07540"/>
  </w:style>
  <w:style w:type="character" w:customStyle="1" w:styleId="FootnoteCharacters">
    <w:name w:val="Footnote Characters"/>
    <w:rsid w:val="00B07540"/>
    <w:rPr>
      <w:vertAlign w:val="superscript"/>
    </w:rPr>
  </w:style>
  <w:style w:type="character" w:customStyle="1" w:styleId="WW8Num21z0">
    <w:name w:val="WW8Num21z0"/>
    <w:rsid w:val="00B07540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B07540"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title"/>
    <w:rsid w:val="00B07540"/>
    <w:pPr>
      <w:jc w:val="center"/>
    </w:pPr>
    <w:rPr>
      <w:rFonts w:cs="Arial"/>
      <w:b/>
      <w:bCs/>
      <w:kern w:val="1"/>
      <w:sz w:val="32"/>
      <w:szCs w:val="32"/>
    </w:rPr>
  </w:style>
  <w:style w:type="paragraph" w:styleId="BodyText">
    <w:name w:val="Body Text"/>
    <w:basedOn w:val="Normal"/>
    <w:link w:val="BodyTextChar"/>
    <w:rsid w:val="00B07540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B075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">
    <w:name w:val="List"/>
    <w:basedOn w:val="BodyText"/>
    <w:rsid w:val="00B07540"/>
    <w:rPr>
      <w:rFonts w:cs="FreeSans"/>
    </w:rPr>
  </w:style>
  <w:style w:type="paragraph" w:styleId="Caption">
    <w:name w:val="caption"/>
    <w:basedOn w:val="Normal"/>
    <w:qFormat/>
    <w:rsid w:val="00B07540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B07540"/>
    <w:pPr>
      <w:suppressLineNumbers/>
    </w:pPr>
    <w:rPr>
      <w:rFonts w:cs="FreeSans"/>
    </w:rPr>
  </w:style>
  <w:style w:type="paragraph" w:styleId="Subtitle">
    <w:name w:val="Subtitle"/>
    <w:basedOn w:val="Normal"/>
    <w:next w:val="BodyText"/>
    <w:link w:val="SubtitleChar"/>
    <w:qFormat/>
    <w:rsid w:val="00B07540"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rsid w:val="00B07540"/>
    <w:rPr>
      <w:rFonts w:ascii="Arial" w:eastAsia="Times New Roman" w:hAnsi="Arial" w:cs="Arial"/>
      <w:sz w:val="24"/>
      <w:szCs w:val="24"/>
      <w:lang w:eastAsia="zh-CN"/>
    </w:rPr>
  </w:style>
  <w:style w:type="paragraph" w:styleId="BodyTextIndent2">
    <w:name w:val="Body Text Indent 2"/>
    <w:basedOn w:val="Normal"/>
    <w:link w:val="BodyTextIndent2Char"/>
    <w:rsid w:val="00B07540"/>
    <w:pPr>
      <w:ind w:left="567" w:hanging="567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0754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Equation">
    <w:name w:val="Equation"/>
    <w:basedOn w:val="BodyTextIndent"/>
    <w:rsid w:val="00B07540"/>
    <w:pPr>
      <w:tabs>
        <w:tab w:val="left" w:pos="57"/>
        <w:tab w:val="center" w:pos="1985"/>
        <w:tab w:val="right" w:pos="4026"/>
      </w:tabs>
      <w:spacing w:after="0"/>
      <w:ind w:left="0"/>
    </w:pPr>
    <w:rPr>
      <w:sz w:val="20"/>
      <w:szCs w:val="20"/>
    </w:rPr>
  </w:style>
  <w:style w:type="paragraph" w:styleId="FootnoteText">
    <w:name w:val="footnote text"/>
    <w:basedOn w:val="Normal"/>
    <w:link w:val="FootnoteTextChar"/>
    <w:rsid w:val="00B0754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0754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ormalWeb">
    <w:name w:val="Normal (Web)"/>
    <w:basedOn w:val="Normal"/>
    <w:rsid w:val="00B07540"/>
    <w:pPr>
      <w:spacing w:before="280" w:after="119"/>
    </w:pPr>
  </w:style>
  <w:style w:type="paragraph" w:customStyle="1" w:styleId="AbstractTitle">
    <w:name w:val="Abstract Title"/>
    <w:basedOn w:val="Normal"/>
    <w:rsid w:val="00B07540"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rsid w:val="00B07540"/>
  </w:style>
  <w:style w:type="paragraph" w:customStyle="1" w:styleId="TableContents">
    <w:name w:val="Table Contents"/>
    <w:basedOn w:val="Normal"/>
    <w:rsid w:val="00B07540"/>
    <w:pPr>
      <w:suppressLineNumbers/>
    </w:pPr>
  </w:style>
  <w:style w:type="paragraph" w:customStyle="1" w:styleId="TableHeading">
    <w:name w:val="Table Heading"/>
    <w:basedOn w:val="TableContents"/>
    <w:rsid w:val="00B07540"/>
    <w:pPr>
      <w:jc w:val="center"/>
    </w:pPr>
    <w:rPr>
      <w:b/>
      <w:bCs/>
    </w:rPr>
  </w:style>
  <w:style w:type="paragraph" w:customStyle="1" w:styleId="JSKParagraph">
    <w:name w:val="JSK Paragraph"/>
    <w:basedOn w:val="Normal"/>
    <w:rsid w:val="00B07540"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  <w:rsid w:val="00B07540"/>
  </w:style>
  <w:style w:type="paragraph" w:customStyle="1" w:styleId="Tabel">
    <w:name w:val="Tabel"/>
    <w:basedOn w:val="Caption"/>
    <w:rsid w:val="00B0754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75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7540"/>
    <w:rPr>
      <w:rFonts w:ascii="Courier New" w:eastAsia="Times New Roman" w:hAnsi="Courier New" w:cs="Courier New"/>
      <w:sz w:val="20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B07540"/>
    <w:rPr>
      <w:color w:val="808080"/>
    </w:rPr>
  </w:style>
  <w:style w:type="character" w:styleId="FootnoteReference">
    <w:name w:val="footnote reference"/>
    <w:basedOn w:val="DefaultParagraphFont"/>
    <w:uiPriority w:val="99"/>
    <w:semiHidden/>
    <w:unhideWhenUsed/>
    <w:rsid w:val="00B0754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E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EBA"/>
    <w:rPr>
      <w:rFonts w:ascii="Segoe UI" w:eastAsia="Times New Roman" w:hAnsi="Segoe UI" w:cs="Segoe UI"/>
      <w:sz w:val="18"/>
      <w:szCs w:val="1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63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36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360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NoSpacing">
    <w:name w:val="No Spacing"/>
    <w:uiPriority w:val="1"/>
    <w:qFormat/>
    <w:rsid w:val="000200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DAD94D0-84CC-4CFF-BDD5-7AC4B86F9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cp:lastPrinted>2023-03-06T06:03:00Z</cp:lastPrinted>
  <dcterms:created xsi:type="dcterms:W3CDTF">2023-03-09T05:00:00Z</dcterms:created>
  <dcterms:modified xsi:type="dcterms:W3CDTF">2023-03-09T05:00:00Z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5ce8536b-f86f-35e0-abb8-2afd842936e2</vt:lpwstr>
  </property>
  <property fmtid="{D5CDD505-2E9C-101B-9397-08002B2CF9AE}" pid="4" name="Mendeley Citation Style_1">
    <vt:lpwstr>http://www.zotero.org/styles/ieee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12th edition - Harvard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(deprecated)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